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39C328" w14:textId="77777777" w:rsidR="002874F5" w:rsidRDefault="00A624D4">
      <w:pPr>
        <w:spacing w:before="40"/>
        <w:ind w:left="3468" w:right="3473"/>
        <w:jc w:val="center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>F</w:t>
      </w:r>
      <w:r>
        <w:rPr>
          <w:rFonts w:ascii="Garamond" w:eastAsia="Garamond" w:hAnsi="Garamond" w:cs="Garamond"/>
          <w:b/>
          <w:spacing w:val="-1"/>
        </w:rPr>
        <w:t>o</w:t>
      </w:r>
      <w:r>
        <w:rPr>
          <w:rFonts w:ascii="Garamond" w:eastAsia="Garamond" w:hAnsi="Garamond" w:cs="Garamond"/>
          <w:b/>
        </w:rPr>
        <w:t>under</w:t>
      </w:r>
      <w:r>
        <w:rPr>
          <w:rFonts w:ascii="Garamond" w:eastAsia="Garamond" w:hAnsi="Garamond" w:cs="Garamond"/>
          <w:b/>
          <w:spacing w:val="-6"/>
        </w:rPr>
        <w:t xml:space="preserve"> </w:t>
      </w:r>
      <w:r>
        <w:rPr>
          <w:rFonts w:ascii="Garamond" w:eastAsia="Garamond" w:hAnsi="Garamond" w:cs="Garamond"/>
          <w:b/>
        </w:rPr>
        <w:t>Emp</w:t>
      </w:r>
      <w:r>
        <w:rPr>
          <w:rFonts w:ascii="Garamond" w:eastAsia="Garamond" w:hAnsi="Garamond" w:cs="Garamond"/>
          <w:b/>
          <w:spacing w:val="1"/>
        </w:rPr>
        <w:t>l</w:t>
      </w:r>
      <w:r>
        <w:rPr>
          <w:rFonts w:ascii="Garamond" w:eastAsia="Garamond" w:hAnsi="Garamond" w:cs="Garamond"/>
          <w:b/>
        </w:rPr>
        <w:t>oyment</w:t>
      </w:r>
      <w:r>
        <w:rPr>
          <w:rFonts w:ascii="Garamond" w:eastAsia="Garamond" w:hAnsi="Garamond" w:cs="Garamond"/>
          <w:b/>
          <w:spacing w:val="-8"/>
        </w:rPr>
        <w:t xml:space="preserve"> </w:t>
      </w:r>
      <w:r>
        <w:rPr>
          <w:rFonts w:ascii="Garamond" w:eastAsia="Garamond" w:hAnsi="Garamond" w:cs="Garamond"/>
          <w:b/>
          <w:spacing w:val="-1"/>
          <w:w w:val="99"/>
        </w:rPr>
        <w:t>A</w:t>
      </w:r>
      <w:r>
        <w:rPr>
          <w:rFonts w:ascii="Garamond" w:eastAsia="Garamond" w:hAnsi="Garamond" w:cs="Garamond"/>
          <w:b/>
          <w:w w:val="99"/>
        </w:rPr>
        <w:t>g</w:t>
      </w:r>
      <w:r>
        <w:rPr>
          <w:rFonts w:ascii="Garamond" w:eastAsia="Garamond" w:hAnsi="Garamond" w:cs="Garamond"/>
          <w:b/>
          <w:spacing w:val="1"/>
          <w:w w:val="99"/>
        </w:rPr>
        <w:t>r</w:t>
      </w:r>
      <w:r>
        <w:rPr>
          <w:rFonts w:ascii="Garamond" w:eastAsia="Garamond" w:hAnsi="Garamond" w:cs="Garamond"/>
          <w:b/>
          <w:w w:val="99"/>
        </w:rPr>
        <w:t>e</w:t>
      </w:r>
      <w:r>
        <w:rPr>
          <w:rFonts w:ascii="Garamond" w:eastAsia="Garamond" w:hAnsi="Garamond" w:cs="Garamond"/>
          <w:b/>
          <w:spacing w:val="3"/>
          <w:w w:val="99"/>
        </w:rPr>
        <w:t>e</w:t>
      </w:r>
      <w:r>
        <w:rPr>
          <w:rFonts w:ascii="Garamond" w:eastAsia="Garamond" w:hAnsi="Garamond" w:cs="Garamond"/>
          <w:b/>
          <w:w w:val="99"/>
        </w:rPr>
        <w:t>ment</w:t>
      </w:r>
    </w:p>
    <w:p w14:paraId="0E00A51C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49CAD2E7" w14:textId="77777777" w:rsidR="002874F5" w:rsidRDefault="00A624D4">
      <w:pPr>
        <w:ind w:left="113" w:right="1982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b/>
          <w:spacing w:val="2"/>
        </w:rPr>
        <w:t>F</w:t>
      </w:r>
      <w:r>
        <w:rPr>
          <w:rFonts w:ascii="Garamond" w:eastAsia="Garamond" w:hAnsi="Garamond" w:cs="Garamond"/>
          <w:b/>
        </w:rPr>
        <w:t>oun</w:t>
      </w:r>
      <w:r>
        <w:rPr>
          <w:rFonts w:ascii="Garamond" w:eastAsia="Garamond" w:hAnsi="Garamond" w:cs="Garamond"/>
          <w:b/>
          <w:spacing w:val="1"/>
        </w:rPr>
        <w:t>d</w:t>
      </w:r>
      <w:r>
        <w:rPr>
          <w:rFonts w:ascii="Garamond" w:eastAsia="Garamond" w:hAnsi="Garamond" w:cs="Garamond"/>
          <w:b/>
        </w:rPr>
        <w:t>er</w:t>
      </w:r>
      <w:r>
        <w:rPr>
          <w:rFonts w:ascii="Garamond" w:eastAsia="Garamond" w:hAnsi="Garamond" w:cs="Garamond"/>
          <w:b/>
          <w:spacing w:val="-6"/>
        </w:rPr>
        <w:t xml:space="preserve"> </w:t>
      </w:r>
      <w:r>
        <w:rPr>
          <w:rFonts w:ascii="Garamond" w:eastAsia="Garamond" w:hAnsi="Garamond" w:cs="Garamond"/>
          <w:b/>
        </w:rPr>
        <w:t>Em</w:t>
      </w:r>
      <w:r>
        <w:rPr>
          <w:rFonts w:ascii="Garamond" w:eastAsia="Garamond" w:hAnsi="Garamond" w:cs="Garamond"/>
          <w:b/>
          <w:spacing w:val="1"/>
        </w:rPr>
        <w:t>pl</w:t>
      </w:r>
      <w:r>
        <w:rPr>
          <w:rFonts w:ascii="Garamond" w:eastAsia="Garamond" w:hAnsi="Garamond" w:cs="Garamond"/>
          <w:b/>
        </w:rPr>
        <w:t>oyment</w:t>
      </w:r>
      <w:r>
        <w:rPr>
          <w:rFonts w:ascii="Garamond" w:eastAsia="Garamond" w:hAnsi="Garamond" w:cs="Garamond"/>
          <w:b/>
          <w:spacing w:val="-8"/>
        </w:rPr>
        <w:t xml:space="preserve"> 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</w:rPr>
        <w:t>g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eeme</w:t>
      </w:r>
      <w:r>
        <w:rPr>
          <w:rFonts w:ascii="Garamond" w:eastAsia="Garamond" w:hAnsi="Garamond" w:cs="Garamond"/>
          <w:b/>
          <w:spacing w:val="1"/>
        </w:rPr>
        <w:t>n</w:t>
      </w:r>
      <w:r>
        <w:rPr>
          <w:rFonts w:ascii="Garamond" w:eastAsia="Garamond" w:hAnsi="Garamond" w:cs="Garamond"/>
          <w:b/>
        </w:rPr>
        <w:t>t</w:t>
      </w:r>
      <w:r>
        <w:rPr>
          <w:rFonts w:ascii="Garamond" w:eastAsia="Garamond" w:hAnsi="Garamond" w:cs="Garamond"/>
          <w:b/>
          <w:spacing w:val="-9"/>
        </w:rPr>
        <w:t xml:space="preserve"> </w:t>
      </w:r>
      <w:r>
        <w:rPr>
          <w:rFonts w:ascii="Garamond" w:eastAsia="Garamond" w:hAnsi="Garamond" w:cs="Garamond"/>
          <w:b/>
          <w:spacing w:val="-1"/>
        </w:rPr>
        <w:t>(</w:t>
      </w:r>
      <w:r>
        <w:rPr>
          <w:rFonts w:ascii="Garamond" w:eastAsia="Garamond" w:hAnsi="Garamond" w:cs="Garamond"/>
          <w:b/>
          <w:spacing w:val="1"/>
        </w:rPr>
        <w:t>“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g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eem</w:t>
      </w:r>
      <w:r>
        <w:rPr>
          <w:rFonts w:ascii="Garamond" w:eastAsia="Garamond" w:hAnsi="Garamond" w:cs="Garamond"/>
          <w:b/>
          <w:spacing w:val="3"/>
        </w:rPr>
        <w:t>e</w:t>
      </w:r>
      <w:r>
        <w:rPr>
          <w:rFonts w:ascii="Garamond" w:eastAsia="Garamond" w:hAnsi="Garamond" w:cs="Garamond"/>
          <w:b/>
        </w:rPr>
        <w:t>nt</w:t>
      </w:r>
      <w:r>
        <w:rPr>
          <w:rFonts w:ascii="Garamond" w:eastAsia="Garamond" w:hAnsi="Garamond" w:cs="Garamond"/>
          <w:b/>
          <w:spacing w:val="1"/>
        </w:rPr>
        <w:t>”</w:t>
      </w:r>
      <w:r>
        <w:rPr>
          <w:rFonts w:ascii="Garamond" w:eastAsia="Garamond" w:hAnsi="Garamond" w:cs="Garamond"/>
          <w:b/>
        </w:rPr>
        <w:t>)</w:t>
      </w:r>
      <w:r>
        <w:rPr>
          <w:rFonts w:ascii="Garamond" w:eastAsia="Garamond" w:hAnsi="Garamond" w:cs="Garamond"/>
          <w:b/>
          <w:spacing w:val="-10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1"/>
        </w:rPr>
        <w:t>ecu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3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5"/>
        </w:rPr>
        <w:t xml:space="preserve"> </w:t>
      </w:r>
      <w:proofErr w:type="gramStart"/>
      <w:r>
        <w:rPr>
          <w:rFonts w:ascii="Garamond" w:eastAsia="Garamond" w:hAnsi="Garamond" w:cs="Garamond"/>
        </w:rPr>
        <w:t xml:space="preserve">[ </w:t>
      </w:r>
      <w:r>
        <w:rPr>
          <w:rFonts w:ascii="Garamond" w:eastAsia="Garamond" w:hAnsi="Garamond" w:cs="Garamond"/>
          <w:spacing w:val="42"/>
        </w:rPr>
        <w:t xml:space="preserve"> </w:t>
      </w:r>
      <w:r>
        <w:rPr>
          <w:rFonts w:ascii="Garamond" w:eastAsia="Garamond" w:hAnsi="Garamond" w:cs="Garamond"/>
        </w:rPr>
        <w:t>]</w:t>
      </w:r>
      <w:proofErr w:type="gramEnd"/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(</w:t>
      </w: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</w:rPr>
        <w:t>E</w:t>
      </w:r>
      <w:r>
        <w:rPr>
          <w:rFonts w:ascii="Garamond" w:eastAsia="Garamond" w:hAnsi="Garamond" w:cs="Garamond"/>
          <w:b/>
          <w:spacing w:val="1"/>
        </w:rPr>
        <w:t>x</w:t>
      </w:r>
      <w:r>
        <w:rPr>
          <w:rFonts w:ascii="Garamond" w:eastAsia="Garamond" w:hAnsi="Garamond" w:cs="Garamond"/>
          <w:b/>
        </w:rPr>
        <w:t>ec</w:t>
      </w:r>
      <w:r>
        <w:rPr>
          <w:rFonts w:ascii="Garamond" w:eastAsia="Garamond" w:hAnsi="Garamond" w:cs="Garamond"/>
          <w:b/>
          <w:spacing w:val="1"/>
        </w:rPr>
        <w:t>u</w:t>
      </w:r>
      <w:r>
        <w:rPr>
          <w:rFonts w:ascii="Garamond" w:eastAsia="Garamond" w:hAnsi="Garamond" w:cs="Garamond"/>
          <w:b/>
        </w:rPr>
        <w:t>t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on</w:t>
      </w:r>
      <w:r>
        <w:rPr>
          <w:rFonts w:ascii="Garamond" w:eastAsia="Garamond" w:hAnsi="Garamond" w:cs="Garamond"/>
          <w:b/>
          <w:spacing w:val="-10"/>
        </w:rPr>
        <w:t xml:space="preserve"> </w:t>
      </w:r>
      <w:r>
        <w:rPr>
          <w:rFonts w:ascii="Garamond" w:eastAsia="Garamond" w:hAnsi="Garamond" w:cs="Garamond"/>
          <w:b/>
          <w:spacing w:val="3"/>
        </w:rPr>
        <w:t>D</w:t>
      </w:r>
      <w:r>
        <w:rPr>
          <w:rFonts w:ascii="Garamond" w:eastAsia="Garamond" w:hAnsi="Garamond" w:cs="Garamond"/>
          <w:b/>
        </w:rPr>
        <w:t>at</w:t>
      </w:r>
      <w:r>
        <w:rPr>
          <w:rFonts w:ascii="Garamond" w:eastAsia="Garamond" w:hAnsi="Garamond" w:cs="Garamond"/>
          <w:b/>
          <w:spacing w:val="1"/>
        </w:rPr>
        <w:t>e</w:t>
      </w:r>
      <w:r>
        <w:rPr>
          <w:rFonts w:ascii="Garamond" w:eastAsia="Garamond" w:hAnsi="Garamond" w:cs="Garamond"/>
        </w:rPr>
        <w:t>”):</w:t>
      </w:r>
    </w:p>
    <w:p w14:paraId="0509B672" w14:textId="77777777" w:rsidR="002874F5" w:rsidRDefault="002874F5">
      <w:pPr>
        <w:spacing w:before="13" w:line="260" w:lineRule="exact"/>
        <w:rPr>
          <w:sz w:val="26"/>
          <w:szCs w:val="26"/>
        </w:rPr>
      </w:pPr>
    </w:p>
    <w:p w14:paraId="60A8F4AD" w14:textId="77777777" w:rsidR="002874F5" w:rsidRDefault="00A624D4">
      <w:pPr>
        <w:ind w:left="113" w:right="8893"/>
        <w:jc w:val="both"/>
        <w:rPr>
          <w:rFonts w:ascii="Garamond" w:eastAsia="Garamond" w:hAnsi="Garamond" w:cs="Garamond"/>
          <w:sz w:val="16"/>
          <w:szCs w:val="16"/>
        </w:rPr>
      </w:pPr>
      <w:r>
        <w:rPr>
          <w:rFonts w:ascii="Garamond" w:eastAsia="Garamond" w:hAnsi="Garamond" w:cs="Garamond"/>
          <w:b/>
          <w:spacing w:val="-1"/>
          <w:sz w:val="16"/>
          <w:szCs w:val="16"/>
        </w:rPr>
        <w:t>BE</w:t>
      </w:r>
      <w:r>
        <w:rPr>
          <w:rFonts w:ascii="Garamond" w:eastAsia="Garamond" w:hAnsi="Garamond" w:cs="Garamond"/>
          <w:b/>
          <w:sz w:val="16"/>
          <w:szCs w:val="16"/>
        </w:rPr>
        <w:t>TW</w:t>
      </w:r>
      <w:r>
        <w:rPr>
          <w:rFonts w:ascii="Garamond" w:eastAsia="Garamond" w:hAnsi="Garamond" w:cs="Garamond"/>
          <w:b/>
          <w:spacing w:val="-1"/>
          <w:sz w:val="16"/>
          <w:szCs w:val="16"/>
        </w:rPr>
        <w:t>EE</w:t>
      </w:r>
      <w:r>
        <w:rPr>
          <w:rFonts w:ascii="Garamond" w:eastAsia="Garamond" w:hAnsi="Garamond" w:cs="Garamond"/>
          <w:b/>
          <w:sz w:val="16"/>
          <w:szCs w:val="16"/>
        </w:rPr>
        <w:t>N</w:t>
      </w:r>
    </w:p>
    <w:p w14:paraId="4CBF72B4" w14:textId="77777777" w:rsidR="002874F5" w:rsidRDefault="002874F5">
      <w:pPr>
        <w:spacing w:before="11" w:line="240" w:lineRule="exact"/>
        <w:rPr>
          <w:sz w:val="24"/>
          <w:szCs w:val="24"/>
        </w:rPr>
      </w:pPr>
    </w:p>
    <w:p w14:paraId="67A045C5" w14:textId="77777777" w:rsidR="002874F5" w:rsidRDefault="00A624D4">
      <w:pPr>
        <w:ind w:left="113" w:right="8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[ </w:t>
      </w:r>
      <w:r>
        <w:rPr>
          <w:rFonts w:ascii="Garamond" w:eastAsia="Garamond" w:hAnsi="Garamond" w:cs="Garamond"/>
          <w:spacing w:val="48"/>
        </w:rPr>
        <w:t xml:space="preserve"> </w:t>
      </w:r>
      <w:r>
        <w:rPr>
          <w:rFonts w:ascii="Garamond" w:eastAsia="Garamond" w:hAnsi="Garamond" w:cs="Garamond"/>
        </w:rPr>
        <w:t>],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[c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]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po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[C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Act,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20</w:t>
      </w:r>
      <w:r>
        <w:rPr>
          <w:rFonts w:ascii="Garamond" w:eastAsia="Garamond" w:hAnsi="Garamond" w:cs="Garamond"/>
          <w:spacing w:val="3"/>
        </w:rPr>
        <w:t>1</w:t>
      </w:r>
      <w:r>
        <w:rPr>
          <w:rFonts w:ascii="Garamond" w:eastAsia="Garamond" w:hAnsi="Garamond" w:cs="Garamond"/>
        </w:rPr>
        <w:t>3]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 its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gi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 xml:space="preserve">[ </w:t>
      </w:r>
      <w:r>
        <w:rPr>
          <w:rFonts w:ascii="Garamond" w:eastAsia="Garamond" w:hAnsi="Garamond" w:cs="Garamond"/>
          <w:spacing w:val="48"/>
        </w:rPr>
        <w:t xml:space="preserve"> </w:t>
      </w:r>
      <w:r>
        <w:rPr>
          <w:rFonts w:ascii="Garamond" w:eastAsia="Garamond" w:hAnsi="Garamond" w:cs="Garamond"/>
        </w:rPr>
        <w:t>]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ft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2"/>
        </w:rPr>
        <w:t>f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rr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d to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  <w:spacing w:val="2"/>
        </w:rPr>
        <w:t>C</w:t>
      </w:r>
      <w:r>
        <w:rPr>
          <w:rFonts w:ascii="Garamond" w:eastAsia="Garamond" w:hAnsi="Garamond" w:cs="Garamond"/>
          <w:b/>
        </w:rPr>
        <w:t>o</w:t>
      </w:r>
      <w:r>
        <w:rPr>
          <w:rFonts w:ascii="Garamond" w:eastAsia="Garamond" w:hAnsi="Garamond" w:cs="Garamond"/>
          <w:b/>
          <w:spacing w:val="-1"/>
        </w:rPr>
        <w:t>m</w:t>
      </w:r>
      <w:r>
        <w:rPr>
          <w:rFonts w:ascii="Garamond" w:eastAsia="Garamond" w:hAnsi="Garamond" w:cs="Garamond"/>
          <w:b/>
        </w:rPr>
        <w:t>p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</w:rPr>
        <w:t>n</w:t>
      </w:r>
      <w:r>
        <w:rPr>
          <w:rFonts w:ascii="Garamond" w:eastAsia="Garamond" w:hAnsi="Garamond" w:cs="Garamond"/>
          <w:b/>
          <w:spacing w:val="3"/>
        </w:rPr>
        <w:t>y</w:t>
      </w:r>
      <w:r>
        <w:rPr>
          <w:rFonts w:ascii="Garamond" w:eastAsia="Garamond" w:hAnsi="Garamond" w:cs="Garamond"/>
        </w:rPr>
        <w:t>”,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x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res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ll,</w:t>
      </w:r>
      <w:r>
        <w:rPr>
          <w:rFonts w:ascii="Garamond" w:eastAsia="Garamond" w:hAnsi="Garamond" w:cs="Garamond"/>
          <w:spacing w:val="1"/>
        </w:rPr>
        <w:t xml:space="preserve"> 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2"/>
        </w:rPr>
        <w:t xml:space="preserve">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text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ere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f,</w:t>
      </w:r>
      <w:r>
        <w:rPr>
          <w:rFonts w:ascii="Garamond" w:eastAsia="Garamond" w:hAnsi="Garamond" w:cs="Garamond"/>
          <w:spacing w:val="-1"/>
        </w:rPr>
        <w:t xml:space="preserve"> 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dee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 to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d 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ud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its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ucce</w:t>
      </w:r>
      <w:r>
        <w:rPr>
          <w:rFonts w:ascii="Garamond" w:eastAsia="Garamond" w:hAnsi="Garamond" w:cs="Garamond"/>
          <w:spacing w:val="-1"/>
        </w:rPr>
        <w:t>sso</w:t>
      </w:r>
      <w:r>
        <w:rPr>
          <w:rFonts w:ascii="Garamond" w:eastAsia="Garamond" w:hAnsi="Garamond" w:cs="Garamond"/>
        </w:rPr>
        <w:t>rs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</w:rPr>
        <w:t>ig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)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b/>
        </w:rPr>
        <w:t>F</w:t>
      </w:r>
      <w:r>
        <w:rPr>
          <w:rFonts w:ascii="Garamond" w:eastAsia="Garamond" w:hAnsi="Garamond" w:cs="Garamond"/>
          <w:b/>
          <w:spacing w:val="1"/>
          <w:sz w:val="16"/>
          <w:szCs w:val="16"/>
        </w:rPr>
        <w:t>I</w:t>
      </w:r>
      <w:r>
        <w:rPr>
          <w:rFonts w:ascii="Garamond" w:eastAsia="Garamond" w:hAnsi="Garamond" w:cs="Garamond"/>
          <w:b/>
          <w:sz w:val="16"/>
          <w:szCs w:val="16"/>
        </w:rPr>
        <w:t xml:space="preserve">RST </w:t>
      </w:r>
      <w:r>
        <w:rPr>
          <w:rFonts w:ascii="Garamond" w:eastAsia="Garamond" w:hAnsi="Garamond" w:cs="Garamond"/>
          <w:b/>
        </w:rPr>
        <w:t>P</w:t>
      </w:r>
      <w:r>
        <w:rPr>
          <w:rFonts w:ascii="Garamond" w:eastAsia="Garamond" w:hAnsi="Garamond" w:cs="Garamond"/>
          <w:b/>
          <w:sz w:val="16"/>
          <w:szCs w:val="16"/>
        </w:rPr>
        <w:t>A</w:t>
      </w:r>
      <w:r>
        <w:rPr>
          <w:rFonts w:ascii="Garamond" w:eastAsia="Garamond" w:hAnsi="Garamond" w:cs="Garamond"/>
          <w:b/>
          <w:spacing w:val="-2"/>
          <w:sz w:val="16"/>
          <w:szCs w:val="16"/>
        </w:rPr>
        <w:t>R</w:t>
      </w:r>
      <w:r>
        <w:rPr>
          <w:rFonts w:ascii="Garamond" w:eastAsia="Garamond" w:hAnsi="Garamond" w:cs="Garamond"/>
          <w:b/>
          <w:sz w:val="16"/>
          <w:szCs w:val="16"/>
        </w:rPr>
        <w:t>T</w:t>
      </w:r>
      <w:r>
        <w:rPr>
          <w:rFonts w:ascii="Garamond" w:eastAsia="Garamond" w:hAnsi="Garamond" w:cs="Garamond"/>
        </w:rPr>
        <w:t>;</w:t>
      </w:r>
    </w:p>
    <w:p w14:paraId="0AA1835E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713956BB" w14:textId="77777777" w:rsidR="002874F5" w:rsidRDefault="00A624D4">
      <w:pPr>
        <w:ind w:left="113" w:right="9331"/>
        <w:jc w:val="both"/>
        <w:rPr>
          <w:rFonts w:ascii="Garamond" w:eastAsia="Garamond" w:hAnsi="Garamond" w:cs="Garamond"/>
          <w:sz w:val="16"/>
          <w:szCs w:val="16"/>
        </w:rPr>
      </w:pP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  <w:spacing w:val="1"/>
          <w:sz w:val="16"/>
          <w:szCs w:val="16"/>
        </w:rPr>
        <w:t>ND</w:t>
      </w:r>
    </w:p>
    <w:p w14:paraId="3FC13CDE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7348F114" w14:textId="77777777" w:rsidR="002874F5" w:rsidRDefault="00A624D4">
      <w:pPr>
        <w:ind w:left="113" w:right="82"/>
        <w:jc w:val="both"/>
        <w:rPr>
          <w:rFonts w:ascii="Garamond" w:eastAsia="Garamond" w:hAnsi="Garamond" w:cs="Garamond"/>
        </w:rPr>
      </w:pPr>
      <w:proofErr w:type="gramStart"/>
      <w:r>
        <w:rPr>
          <w:rFonts w:ascii="Garamond" w:eastAsia="Garamond" w:hAnsi="Garamond" w:cs="Garamond"/>
        </w:rPr>
        <w:t xml:space="preserve">[ </w:t>
      </w:r>
      <w:r>
        <w:rPr>
          <w:rFonts w:ascii="Garamond" w:eastAsia="Garamond" w:hAnsi="Garamond" w:cs="Garamond"/>
          <w:spacing w:val="42"/>
        </w:rPr>
        <w:t xml:space="preserve"> </w:t>
      </w:r>
      <w:r>
        <w:rPr>
          <w:rFonts w:ascii="Garamond" w:eastAsia="Garamond" w:hAnsi="Garamond" w:cs="Garamond"/>
          <w:spacing w:val="-1"/>
        </w:rPr>
        <w:t>]</w:t>
      </w:r>
      <w:proofErr w:type="gramEnd"/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  <w:spacing w:val="1"/>
        </w:rPr>
        <w:t>/dau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ter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 xml:space="preserve">f [ </w:t>
      </w:r>
      <w:r>
        <w:rPr>
          <w:rFonts w:ascii="Garamond" w:eastAsia="Garamond" w:hAnsi="Garamond" w:cs="Garamond"/>
          <w:spacing w:val="42"/>
        </w:rPr>
        <w:t xml:space="preserve"> </w:t>
      </w:r>
      <w:r>
        <w:rPr>
          <w:rFonts w:ascii="Garamond" w:eastAsia="Garamond" w:hAnsi="Garamond" w:cs="Garamond"/>
        </w:rPr>
        <w:t>]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-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t [ </w:t>
      </w:r>
      <w:r>
        <w:rPr>
          <w:rFonts w:ascii="Garamond" w:eastAsia="Garamond" w:hAnsi="Garamond" w:cs="Garamond"/>
          <w:spacing w:val="42"/>
        </w:rPr>
        <w:t xml:space="preserve"> </w:t>
      </w:r>
      <w:r>
        <w:rPr>
          <w:rFonts w:ascii="Garamond" w:eastAsia="Garamond" w:hAnsi="Garamond" w:cs="Garamond"/>
        </w:rPr>
        <w:t>]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ere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ft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2"/>
        </w:rPr>
        <w:t>r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2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3"/>
        </w:rPr>
        <w:t>“</w:t>
      </w:r>
      <w:r>
        <w:rPr>
          <w:rFonts w:ascii="Garamond" w:eastAsia="Garamond" w:hAnsi="Garamond" w:cs="Garamond"/>
          <w:b/>
        </w:rPr>
        <w:t>Founde</w:t>
      </w:r>
      <w:r>
        <w:rPr>
          <w:rFonts w:ascii="Garamond" w:eastAsia="Garamond" w:hAnsi="Garamond" w:cs="Garamond"/>
          <w:b/>
          <w:spacing w:val="2"/>
        </w:rPr>
        <w:t>r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ress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-1"/>
        </w:rPr>
        <w:t xml:space="preserve"> 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tr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ry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text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f,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ud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/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gal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tativ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</w:rPr>
        <w:t>su</w:t>
      </w:r>
      <w:r>
        <w:rPr>
          <w:rFonts w:ascii="Garamond" w:eastAsia="Garamond" w:hAnsi="Garamond" w:cs="Garamond"/>
          <w:spacing w:val="1"/>
        </w:rPr>
        <w:t>cc</w:t>
      </w:r>
      <w:r>
        <w:rPr>
          <w:rFonts w:ascii="Garamond" w:eastAsia="Garamond" w:hAnsi="Garamond" w:cs="Garamond"/>
          <w:spacing w:val="-1"/>
        </w:rPr>
        <w:t>esso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rmit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</w:rPr>
        <w:t>ig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)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b/>
          <w:spacing w:val="-1"/>
        </w:rPr>
        <w:t>S</w:t>
      </w:r>
      <w:r>
        <w:rPr>
          <w:rFonts w:ascii="Garamond" w:eastAsia="Garamond" w:hAnsi="Garamond" w:cs="Garamond"/>
          <w:b/>
          <w:spacing w:val="-1"/>
          <w:sz w:val="16"/>
          <w:szCs w:val="16"/>
        </w:rPr>
        <w:t>EC</w:t>
      </w:r>
      <w:r>
        <w:rPr>
          <w:rFonts w:ascii="Garamond" w:eastAsia="Garamond" w:hAnsi="Garamond" w:cs="Garamond"/>
          <w:b/>
          <w:sz w:val="16"/>
          <w:szCs w:val="16"/>
        </w:rPr>
        <w:t>O</w:t>
      </w:r>
      <w:r>
        <w:rPr>
          <w:rFonts w:ascii="Garamond" w:eastAsia="Garamond" w:hAnsi="Garamond" w:cs="Garamond"/>
          <w:b/>
          <w:spacing w:val="1"/>
          <w:sz w:val="16"/>
          <w:szCs w:val="16"/>
        </w:rPr>
        <w:t>N</w:t>
      </w:r>
      <w:r>
        <w:rPr>
          <w:rFonts w:ascii="Garamond" w:eastAsia="Garamond" w:hAnsi="Garamond" w:cs="Garamond"/>
          <w:b/>
          <w:sz w:val="16"/>
          <w:szCs w:val="16"/>
        </w:rPr>
        <w:t>D</w:t>
      </w:r>
      <w:r>
        <w:rPr>
          <w:rFonts w:ascii="Garamond" w:eastAsia="Garamond" w:hAnsi="Garamond" w:cs="Garamond"/>
          <w:b/>
          <w:spacing w:val="-1"/>
          <w:sz w:val="16"/>
          <w:szCs w:val="16"/>
        </w:rPr>
        <w:t xml:space="preserve"> </w:t>
      </w:r>
      <w:r>
        <w:rPr>
          <w:rFonts w:ascii="Garamond" w:eastAsia="Garamond" w:hAnsi="Garamond" w:cs="Garamond"/>
          <w:b/>
        </w:rPr>
        <w:t>P</w:t>
      </w:r>
      <w:r>
        <w:rPr>
          <w:rFonts w:ascii="Garamond" w:eastAsia="Garamond" w:hAnsi="Garamond" w:cs="Garamond"/>
          <w:b/>
          <w:sz w:val="16"/>
          <w:szCs w:val="16"/>
        </w:rPr>
        <w:t>ART</w:t>
      </w:r>
      <w:r>
        <w:rPr>
          <w:rFonts w:ascii="Garamond" w:eastAsia="Garamond" w:hAnsi="Garamond" w:cs="Garamond"/>
        </w:rPr>
        <w:t>;</w:t>
      </w:r>
    </w:p>
    <w:p w14:paraId="505583B3" w14:textId="77777777" w:rsidR="002874F5" w:rsidRDefault="002874F5">
      <w:pPr>
        <w:spacing w:before="3" w:line="220" w:lineRule="exact"/>
        <w:rPr>
          <w:sz w:val="22"/>
          <w:szCs w:val="22"/>
        </w:rPr>
      </w:pPr>
    </w:p>
    <w:p w14:paraId="7BAA588B" w14:textId="77777777" w:rsidR="002874F5" w:rsidRDefault="00A624D4">
      <w:pPr>
        <w:ind w:left="113" w:right="82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8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ft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9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ivi</w:t>
      </w:r>
      <w:r>
        <w:rPr>
          <w:rFonts w:ascii="Garamond" w:eastAsia="Garamond" w:hAnsi="Garamond" w:cs="Garamond"/>
          <w:spacing w:val="1"/>
        </w:rPr>
        <w:t>dua</w:t>
      </w:r>
      <w:r>
        <w:rPr>
          <w:rFonts w:ascii="Garamond" w:eastAsia="Garamond" w:hAnsi="Garamond" w:cs="Garamond"/>
        </w:rPr>
        <w:t>lly</w:t>
      </w:r>
      <w:r>
        <w:rPr>
          <w:rFonts w:ascii="Garamond" w:eastAsia="Garamond" w:hAnsi="Garamond" w:cs="Garamond"/>
          <w:spacing w:val="-20"/>
        </w:rPr>
        <w:t xml:space="preserve"> 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er</w:t>
      </w:r>
      <w:r>
        <w:rPr>
          <w:rFonts w:ascii="Garamond" w:eastAsia="Garamond" w:hAnsi="Garamond" w:cs="Garamond"/>
          <w:spacing w:val="-2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5"/>
        </w:rPr>
        <w:t>“</w:t>
      </w:r>
      <w:r>
        <w:rPr>
          <w:rFonts w:ascii="Garamond" w:eastAsia="Garamond" w:hAnsi="Garamond" w:cs="Garamond"/>
          <w:b/>
        </w:rPr>
        <w:t>Pa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t</w:t>
      </w:r>
      <w:r>
        <w:rPr>
          <w:rFonts w:ascii="Garamond" w:eastAsia="Garamond" w:hAnsi="Garamond" w:cs="Garamond"/>
          <w:b/>
          <w:spacing w:val="1"/>
        </w:rPr>
        <w:t>y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-1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tively</w:t>
      </w:r>
      <w:r>
        <w:rPr>
          <w:rFonts w:ascii="Garamond" w:eastAsia="Garamond" w:hAnsi="Garamond" w:cs="Garamond"/>
          <w:spacing w:val="-19"/>
        </w:rPr>
        <w:t xml:space="preserve"> 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er</w:t>
      </w:r>
      <w:r>
        <w:rPr>
          <w:rFonts w:ascii="Garamond" w:eastAsia="Garamond" w:hAnsi="Garamond" w:cs="Garamond"/>
          <w:spacing w:val="-2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5"/>
        </w:rPr>
        <w:t>“</w:t>
      </w:r>
      <w:r>
        <w:rPr>
          <w:rFonts w:ascii="Garamond" w:eastAsia="Garamond" w:hAnsi="Garamond" w:cs="Garamond"/>
          <w:b/>
        </w:rPr>
        <w:t>Pa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t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e</w:t>
      </w:r>
      <w:r>
        <w:rPr>
          <w:rFonts w:ascii="Garamond" w:eastAsia="Garamond" w:hAnsi="Garamond" w:cs="Garamond"/>
          <w:b/>
          <w:spacing w:val="1"/>
        </w:rPr>
        <w:t>s</w:t>
      </w:r>
      <w:r>
        <w:rPr>
          <w:rFonts w:ascii="Garamond" w:eastAsia="Garamond" w:hAnsi="Garamond" w:cs="Garamond"/>
        </w:rPr>
        <w:t>”.</w:t>
      </w:r>
    </w:p>
    <w:p w14:paraId="5113C9A0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7F2AE626" w14:textId="77777777" w:rsidR="002874F5" w:rsidRDefault="00A624D4">
      <w:pPr>
        <w:ind w:left="113" w:right="8559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  <w:spacing w:val="16"/>
        </w:rPr>
        <w:t>W</w:t>
      </w:r>
      <w:r>
        <w:rPr>
          <w:rFonts w:ascii="Garamond" w:eastAsia="Garamond" w:hAnsi="Garamond" w:cs="Garamond"/>
          <w:b/>
          <w:spacing w:val="17"/>
        </w:rPr>
        <w:t>HERE</w:t>
      </w:r>
      <w:r>
        <w:rPr>
          <w:rFonts w:ascii="Garamond" w:eastAsia="Garamond" w:hAnsi="Garamond" w:cs="Garamond"/>
          <w:b/>
          <w:spacing w:val="15"/>
        </w:rPr>
        <w:t>A</w:t>
      </w:r>
      <w:r>
        <w:rPr>
          <w:rFonts w:ascii="Garamond" w:eastAsia="Garamond" w:hAnsi="Garamond" w:cs="Garamond"/>
          <w:b/>
          <w:spacing w:val="18"/>
        </w:rPr>
        <w:t>S</w:t>
      </w:r>
      <w:r>
        <w:rPr>
          <w:rFonts w:ascii="Garamond" w:eastAsia="Garamond" w:hAnsi="Garamond" w:cs="Garamond"/>
        </w:rPr>
        <w:t>:</w:t>
      </w:r>
    </w:p>
    <w:p w14:paraId="2BCC36A4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54590EB7" w14:textId="77777777" w:rsidR="002874F5" w:rsidRDefault="00A624D4">
      <w:pPr>
        <w:ind w:left="113" w:right="4346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A.      </w:t>
      </w:r>
      <w:r>
        <w:rPr>
          <w:rFonts w:ascii="Garamond" w:eastAsia="Garamond" w:hAnsi="Garamond" w:cs="Garamond"/>
          <w:spacing w:val="3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ged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proofErr w:type="gramStart"/>
      <w:r>
        <w:rPr>
          <w:rFonts w:ascii="Garamond" w:eastAsia="Garamond" w:hAnsi="Garamond" w:cs="Garamond"/>
        </w:rPr>
        <w:t xml:space="preserve">[ </w:t>
      </w:r>
      <w:r>
        <w:rPr>
          <w:rFonts w:ascii="Garamond" w:eastAsia="Garamond" w:hAnsi="Garamond" w:cs="Garamond"/>
          <w:spacing w:val="42"/>
        </w:rPr>
        <w:t xml:space="preserve"> </w:t>
      </w:r>
      <w:r>
        <w:rPr>
          <w:rFonts w:ascii="Garamond" w:eastAsia="Garamond" w:hAnsi="Garamond" w:cs="Garamond"/>
        </w:rPr>
        <w:t>]</w:t>
      </w:r>
      <w:proofErr w:type="gramEnd"/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(</w:t>
      </w: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</w:rPr>
        <w:t>Bu</w:t>
      </w:r>
      <w:r>
        <w:rPr>
          <w:rFonts w:ascii="Garamond" w:eastAsia="Garamond" w:hAnsi="Garamond" w:cs="Garamond"/>
          <w:b/>
          <w:spacing w:val="1"/>
        </w:rPr>
        <w:t>s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ne</w:t>
      </w:r>
      <w:r>
        <w:rPr>
          <w:rFonts w:ascii="Garamond" w:eastAsia="Garamond" w:hAnsi="Garamond" w:cs="Garamond"/>
          <w:b/>
          <w:spacing w:val="1"/>
        </w:rPr>
        <w:t>s</w:t>
      </w:r>
      <w:r>
        <w:rPr>
          <w:rFonts w:ascii="Garamond" w:eastAsia="Garamond" w:hAnsi="Garamond" w:cs="Garamond"/>
          <w:b/>
          <w:spacing w:val="2"/>
        </w:rPr>
        <w:t>s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2"/>
        </w:rPr>
        <w:t>)</w:t>
      </w:r>
      <w:r>
        <w:rPr>
          <w:rFonts w:ascii="Garamond" w:eastAsia="Garamond" w:hAnsi="Garamond" w:cs="Garamond"/>
        </w:rPr>
        <w:t>.</w:t>
      </w:r>
    </w:p>
    <w:p w14:paraId="779653D9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5D1BB613" w14:textId="77777777" w:rsidR="002874F5" w:rsidRDefault="00A624D4">
      <w:pPr>
        <w:tabs>
          <w:tab w:val="left" w:pos="660"/>
        </w:tabs>
        <w:ind w:left="680" w:right="80" w:hanging="567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B.</w:t>
      </w:r>
      <w:r>
        <w:rPr>
          <w:rFonts w:ascii="Garamond" w:eastAsia="Garamond" w:hAnsi="Garamond" w:cs="Garamond"/>
        </w:rPr>
        <w:tab/>
        <w:t>On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der</w:t>
      </w:r>
      <w:r>
        <w:rPr>
          <w:rFonts w:ascii="Garamond" w:eastAsia="Garamond" w:hAnsi="Garamond" w:cs="Garamond"/>
        </w:rPr>
        <w:t>’s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tati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forth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ere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der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9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s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sso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pa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its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po</w:t>
      </w:r>
      <w:r>
        <w:rPr>
          <w:rFonts w:ascii="Garamond" w:eastAsia="Garamond" w:hAnsi="Garamond" w:cs="Garamond"/>
          <w:spacing w:val="1"/>
        </w:rPr>
        <w:t>ra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</w:rPr>
        <w:t>tain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der</w:t>
      </w:r>
      <w:r>
        <w:rPr>
          <w:rFonts w:ascii="Garamond" w:eastAsia="Garamond" w:hAnsi="Garamond" w:cs="Garamond"/>
        </w:rPr>
        <w:t>’s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er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"/>
        </w:rPr>
        <w:t xml:space="preserve"> 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"/>
        </w:rPr>
        <w:t xml:space="preserve"> 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rvi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.</w:t>
      </w:r>
    </w:p>
    <w:p w14:paraId="0B24D5B1" w14:textId="77777777" w:rsidR="002874F5" w:rsidRDefault="002874F5">
      <w:pPr>
        <w:spacing w:before="20" w:line="220" w:lineRule="exact"/>
        <w:rPr>
          <w:sz w:val="22"/>
          <w:szCs w:val="22"/>
        </w:rPr>
      </w:pPr>
    </w:p>
    <w:p w14:paraId="1F269229" w14:textId="77777777" w:rsidR="002874F5" w:rsidRDefault="00A624D4">
      <w:pPr>
        <w:ind w:left="113" w:right="278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 xml:space="preserve">.      </w:t>
      </w:r>
      <w:r>
        <w:rPr>
          <w:rFonts w:ascii="Garamond" w:eastAsia="Garamond" w:hAnsi="Garamond" w:cs="Garamond"/>
          <w:spacing w:val="4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rties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gag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7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t.</w:t>
      </w:r>
    </w:p>
    <w:p w14:paraId="25C204D7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1F406CB2" w14:textId="77777777" w:rsidR="002874F5" w:rsidRDefault="00A624D4">
      <w:pPr>
        <w:ind w:left="113" w:right="84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>NOW,</w:t>
      </w:r>
      <w:r>
        <w:rPr>
          <w:rFonts w:ascii="Garamond" w:eastAsia="Garamond" w:hAnsi="Garamond" w:cs="Garamond"/>
          <w:b/>
          <w:spacing w:val="-7"/>
        </w:rPr>
        <w:t xml:space="preserve"> </w:t>
      </w:r>
      <w:r>
        <w:rPr>
          <w:rFonts w:ascii="Garamond" w:eastAsia="Garamond" w:hAnsi="Garamond" w:cs="Garamond"/>
          <w:b/>
        </w:rPr>
        <w:t>TH</w:t>
      </w:r>
      <w:r>
        <w:rPr>
          <w:rFonts w:ascii="Garamond" w:eastAsia="Garamond" w:hAnsi="Garamond" w:cs="Garamond"/>
          <w:b/>
          <w:spacing w:val="1"/>
        </w:rPr>
        <w:t>E</w:t>
      </w:r>
      <w:r>
        <w:rPr>
          <w:rFonts w:ascii="Garamond" w:eastAsia="Garamond" w:hAnsi="Garamond" w:cs="Garamond"/>
          <w:b/>
        </w:rPr>
        <w:t>R</w:t>
      </w:r>
      <w:r>
        <w:rPr>
          <w:rFonts w:ascii="Garamond" w:eastAsia="Garamond" w:hAnsi="Garamond" w:cs="Garamond"/>
          <w:b/>
          <w:spacing w:val="1"/>
        </w:rPr>
        <w:t>E</w:t>
      </w:r>
      <w:r>
        <w:rPr>
          <w:rFonts w:ascii="Garamond" w:eastAsia="Garamond" w:hAnsi="Garamond" w:cs="Garamond"/>
          <w:b/>
        </w:rPr>
        <w:t>FO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  <w:spacing w:val="2"/>
        </w:rPr>
        <w:t>E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  <w:spacing w:val="-1"/>
        </w:rPr>
        <w:t>ns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forth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 g</w:t>
      </w:r>
      <w:r>
        <w:rPr>
          <w:rFonts w:ascii="Garamond" w:eastAsia="Garamond" w:hAnsi="Garamond" w:cs="Garamond"/>
          <w:spacing w:val="-1"/>
        </w:rPr>
        <w:t>oo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wh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</w:rPr>
        <w:t>k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ged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rties,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rti</w:t>
      </w:r>
      <w:r>
        <w:rPr>
          <w:rFonts w:ascii="Garamond" w:eastAsia="Garamond" w:hAnsi="Garamond" w:cs="Garamond"/>
          <w:spacing w:val="9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fol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:</w:t>
      </w:r>
    </w:p>
    <w:p w14:paraId="0596B22C" w14:textId="77777777" w:rsidR="002874F5" w:rsidRDefault="002874F5">
      <w:pPr>
        <w:spacing w:line="240" w:lineRule="exact"/>
        <w:rPr>
          <w:sz w:val="24"/>
          <w:szCs w:val="24"/>
        </w:rPr>
      </w:pPr>
    </w:p>
    <w:p w14:paraId="013DFCBB" w14:textId="77777777" w:rsidR="002874F5" w:rsidRDefault="00A624D4">
      <w:pPr>
        <w:ind w:left="113" w:right="7623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1.          </w:t>
      </w:r>
      <w:r>
        <w:rPr>
          <w:rFonts w:ascii="Garamond" w:eastAsia="Garamond" w:hAnsi="Garamond" w:cs="Garamond"/>
          <w:b/>
          <w:spacing w:val="26"/>
        </w:rPr>
        <w:t xml:space="preserve"> </w:t>
      </w:r>
      <w:r>
        <w:rPr>
          <w:rFonts w:ascii="Garamond" w:eastAsia="Garamond" w:hAnsi="Garamond" w:cs="Garamond"/>
          <w:b/>
        </w:rPr>
        <w:t>D</w:t>
      </w:r>
      <w:r>
        <w:rPr>
          <w:rFonts w:ascii="Garamond" w:eastAsia="Garamond" w:hAnsi="Garamond" w:cs="Garamond"/>
          <w:b/>
          <w:spacing w:val="1"/>
        </w:rPr>
        <w:t>E</w:t>
      </w:r>
      <w:r>
        <w:rPr>
          <w:rFonts w:ascii="Garamond" w:eastAsia="Garamond" w:hAnsi="Garamond" w:cs="Garamond"/>
          <w:b/>
        </w:rPr>
        <w:t>FINITI</w:t>
      </w:r>
      <w:r>
        <w:rPr>
          <w:rFonts w:ascii="Garamond" w:eastAsia="Garamond" w:hAnsi="Garamond" w:cs="Garamond"/>
          <w:b/>
          <w:spacing w:val="1"/>
        </w:rPr>
        <w:t>O</w:t>
      </w:r>
      <w:r>
        <w:rPr>
          <w:rFonts w:ascii="Garamond" w:eastAsia="Garamond" w:hAnsi="Garamond" w:cs="Garamond"/>
          <w:b/>
          <w:spacing w:val="2"/>
        </w:rPr>
        <w:t>N</w:t>
      </w:r>
      <w:r>
        <w:rPr>
          <w:rFonts w:ascii="Garamond" w:eastAsia="Garamond" w:hAnsi="Garamond" w:cs="Garamond"/>
          <w:b/>
        </w:rPr>
        <w:t>S</w:t>
      </w:r>
    </w:p>
    <w:p w14:paraId="421554FF" w14:textId="77777777" w:rsidR="002874F5" w:rsidRDefault="002874F5">
      <w:pPr>
        <w:spacing w:before="14" w:line="220" w:lineRule="exact"/>
        <w:rPr>
          <w:sz w:val="22"/>
          <w:szCs w:val="22"/>
        </w:rPr>
      </w:pPr>
    </w:p>
    <w:p w14:paraId="476A83EB" w14:textId="77777777" w:rsidR="002874F5" w:rsidRDefault="00A624D4">
      <w:pPr>
        <w:spacing w:line="220" w:lineRule="exact"/>
        <w:ind w:left="833" w:right="94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Unle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 m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w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 foll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ws</w:t>
      </w:r>
      <w:r>
        <w:rPr>
          <w:rFonts w:ascii="Garamond" w:eastAsia="Garamond" w:hAnsi="Garamond" w:cs="Garamond"/>
        </w:rPr>
        <w:t>:</w:t>
      </w:r>
    </w:p>
    <w:p w14:paraId="5C53A609" w14:textId="77777777" w:rsidR="002874F5" w:rsidRDefault="002874F5">
      <w:pPr>
        <w:spacing w:before="8" w:line="240" w:lineRule="exact"/>
        <w:rPr>
          <w:sz w:val="24"/>
          <w:szCs w:val="24"/>
        </w:rPr>
      </w:pPr>
    </w:p>
    <w:p w14:paraId="1015950B" w14:textId="77777777" w:rsidR="002874F5" w:rsidRDefault="00A624D4">
      <w:pPr>
        <w:ind w:left="833" w:right="82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ct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2"/>
        </w:rPr>
        <w:t xml:space="preserve">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 Act,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201</w:t>
      </w:r>
      <w:r>
        <w:rPr>
          <w:rFonts w:ascii="Garamond" w:eastAsia="Garamond" w:hAnsi="Garamond" w:cs="Garamond"/>
          <w:spacing w:val="1"/>
        </w:rPr>
        <w:t>3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me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time,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ere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s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ar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-1"/>
        </w:rPr>
        <w:t>no</w:t>
      </w:r>
      <w:r>
        <w:rPr>
          <w:rFonts w:ascii="Garamond" w:eastAsia="Garamond" w:hAnsi="Garamond" w:cs="Garamond"/>
        </w:rPr>
        <w:t>tifi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ad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da</w:t>
      </w:r>
      <w:r>
        <w:rPr>
          <w:rFonts w:ascii="Garamond" w:eastAsia="Garamond" w:hAnsi="Garamond" w:cs="Garamond"/>
        </w:rPr>
        <w:t>te,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Act,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2013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s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4"/>
        </w:rPr>
        <w:t>e</w:t>
      </w:r>
      <w:r>
        <w:rPr>
          <w:rFonts w:ascii="Garamond" w:eastAsia="Garamond" w:hAnsi="Garamond" w:cs="Garamond"/>
        </w:rPr>
        <w:t xml:space="preserve">-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tment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f;</w:t>
      </w:r>
    </w:p>
    <w:p w14:paraId="27037E72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4C169EC6" w14:textId="77777777" w:rsidR="002874F5" w:rsidRDefault="00A624D4">
      <w:pPr>
        <w:ind w:left="833" w:right="92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f</w:t>
      </w:r>
      <w:r>
        <w:rPr>
          <w:rFonts w:ascii="Garamond" w:eastAsia="Garamond" w:hAnsi="Garamond" w:cs="Garamond"/>
          <w:b/>
          <w:spacing w:val="2"/>
        </w:rPr>
        <w:t>f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  <w:spacing w:val="1"/>
        </w:rPr>
        <w:t>l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at</w:t>
      </w:r>
      <w:r>
        <w:rPr>
          <w:rFonts w:ascii="Garamond" w:eastAsia="Garamond" w:hAnsi="Garamond" w:cs="Garamond"/>
          <w:b/>
          <w:spacing w:val="1"/>
        </w:rPr>
        <w:t>e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mea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es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pa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, </w:t>
      </w:r>
      <w:r>
        <w:rPr>
          <w:rFonts w:ascii="Garamond" w:eastAsia="Garamond" w:hAnsi="Garamond" w:cs="Garamond"/>
          <w:spacing w:val="1"/>
        </w:rPr>
        <w:t>as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ity,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ch</w:t>
      </w:r>
      <w:r>
        <w:rPr>
          <w:rFonts w:ascii="Garamond" w:eastAsia="Garamond" w:hAnsi="Garamond" w:cs="Garamond"/>
        </w:rPr>
        <w:t xml:space="preserve">,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tly,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trol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mm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trol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su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son</w:t>
      </w:r>
      <w:r>
        <w:rPr>
          <w:rFonts w:ascii="Garamond" w:eastAsia="Garamond" w:hAnsi="Garamond" w:cs="Garamond"/>
        </w:rPr>
        <w:t>;</w:t>
      </w:r>
    </w:p>
    <w:p w14:paraId="1AD5F716" w14:textId="77777777" w:rsidR="002874F5" w:rsidRDefault="002874F5">
      <w:pPr>
        <w:spacing w:before="20" w:line="220" w:lineRule="exact"/>
        <w:rPr>
          <w:sz w:val="22"/>
          <w:szCs w:val="22"/>
        </w:rPr>
      </w:pPr>
    </w:p>
    <w:p w14:paraId="1D74C2B6" w14:textId="77777777" w:rsidR="002874F5" w:rsidRDefault="00A624D4">
      <w:pPr>
        <w:ind w:left="833" w:right="84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  <w:spacing w:val="1"/>
        </w:rPr>
        <w:t>“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g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eeme</w:t>
      </w:r>
      <w:r>
        <w:rPr>
          <w:rFonts w:ascii="Garamond" w:eastAsia="Garamond" w:hAnsi="Garamond" w:cs="Garamond"/>
          <w:b/>
          <w:spacing w:val="1"/>
        </w:rPr>
        <w:t>n</w:t>
      </w:r>
      <w:r>
        <w:rPr>
          <w:rFonts w:ascii="Garamond" w:eastAsia="Garamond" w:hAnsi="Garamond" w:cs="Garamond"/>
          <w:b/>
        </w:rPr>
        <w:t>t”</w:t>
      </w:r>
      <w:r>
        <w:rPr>
          <w:rFonts w:ascii="Garamond" w:eastAsia="Garamond" w:hAnsi="Garamond" w:cs="Garamond"/>
          <w:b/>
          <w:spacing w:val="-14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ude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itals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an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</w:rPr>
        <w:t>gem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4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ad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is 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gem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rties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1"/>
        </w:rPr>
        <w:t xml:space="preserve"> w</w:t>
      </w:r>
      <w:r>
        <w:rPr>
          <w:rFonts w:ascii="Garamond" w:eastAsia="Garamond" w:hAnsi="Garamond" w:cs="Garamond"/>
        </w:rPr>
        <w:t>rit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g;</w:t>
      </w:r>
    </w:p>
    <w:p w14:paraId="235E910B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7DEF0D10" w14:textId="77777777" w:rsidR="002874F5" w:rsidRDefault="00A624D4">
      <w:pPr>
        <w:ind w:left="833" w:right="77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  <w:spacing w:val="1"/>
        </w:rPr>
        <w:t>“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p</w:t>
      </w:r>
      <w:r>
        <w:rPr>
          <w:rFonts w:ascii="Garamond" w:eastAsia="Garamond" w:hAnsi="Garamond" w:cs="Garamond"/>
          <w:b/>
          <w:spacing w:val="1"/>
        </w:rPr>
        <w:t>pl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c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</w:rPr>
        <w:t>b</w:t>
      </w:r>
      <w:r>
        <w:rPr>
          <w:rFonts w:ascii="Garamond" w:eastAsia="Garamond" w:hAnsi="Garamond" w:cs="Garamond"/>
          <w:b/>
          <w:spacing w:val="1"/>
        </w:rPr>
        <w:t>l</w:t>
      </w:r>
      <w:r>
        <w:rPr>
          <w:rFonts w:ascii="Garamond" w:eastAsia="Garamond" w:hAnsi="Garamond" w:cs="Garamond"/>
          <w:b/>
        </w:rPr>
        <w:t xml:space="preserve">e </w:t>
      </w:r>
      <w:r>
        <w:rPr>
          <w:rFonts w:ascii="Garamond" w:eastAsia="Garamond" w:hAnsi="Garamond" w:cs="Garamond"/>
          <w:b/>
          <w:spacing w:val="1"/>
        </w:rPr>
        <w:t>L</w:t>
      </w:r>
      <w:r>
        <w:rPr>
          <w:rFonts w:ascii="Garamond" w:eastAsia="Garamond" w:hAnsi="Garamond" w:cs="Garamond"/>
          <w:b/>
        </w:rPr>
        <w:t>a</w:t>
      </w:r>
      <w:r>
        <w:rPr>
          <w:rFonts w:ascii="Garamond" w:eastAsia="Garamond" w:hAnsi="Garamond" w:cs="Garamond"/>
          <w:b/>
          <w:spacing w:val="2"/>
        </w:rPr>
        <w:t>w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tatut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</w:rPr>
        <w:t>gul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rd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1"/>
        </w:rPr>
        <w:t xml:space="preserve"> ru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1"/>
        </w:rPr>
        <w:t>ud</w:t>
      </w:r>
      <w:r>
        <w:rPr>
          <w:rFonts w:ascii="Garamond" w:eastAsia="Garamond" w:hAnsi="Garamond" w:cs="Garamond"/>
        </w:rPr>
        <w:t>gmen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no</w:t>
      </w:r>
      <w:r>
        <w:rPr>
          <w:rFonts w:ascii="Garamond" w:eastAsia="Garamond" w:hAnsi="Garamond" w:cs="Garamond"/>
        </w:rPr>
        <w:t>tifi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,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rder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dec</w:t>
      </w:r>
      <w:r>
        <w:rPr>
          <w:rFonts w:ascii="Garamond" w:eastAsia="Garamond" w:hAnsi="Garamond" w:cs="Garamond"/>
          <w:spacing w:val="-2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  <w:spacing w:val="11"/>
        </w:rPr>
        <w:t>e</w:t>
      </w:r>
      <w:r>
        <w:rPr>
          <w:rFonts w:ascii="Garamond" w:eastAsia="Garamond" w:hAnsi="Garamond" w:cs="Garamond"/>
        </w:rPr>
        <w:t>- 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rmi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  <w:spacing w:val="-1"/>
        </w:rPr>
        <w:t>ns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ap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  <w:spacing w:val="-1"/>
        </w:rPr>
        <w:t>ns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au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ho</w:t>
      </w:r>
      <w:r>
        <w:rPr>
          <w:rFonts w:ascii="Garamond" w:eastAsia="Garamond" w:hAnsi="Garamond" w:cs="Garamond"/>
          <w:spacing w:val="5"/>
        </w:rPr>
        <w:t>r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z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ns</w:t>
      </w:r>
      <w:r>
        <w:rPr>
          <w:rFonts w:ascii="Garamond" w:eastAsia="Garamond" w:hAnsi="Garamond" w:cs="Garamond"/>
        </w:rPr>
        <w:t xml:space="preserve">, 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ap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tives,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gui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 r</w:t>
      </w:r>
      <w:r>
        <w:rPr>
          <w:rFonts w:ascii="Garamond" w:eastAsia="Garamond" w:hAnsi="Garamond" w:cs="Garamond"/>
          <w:spacing w:val="1"/>
        </w:rPr>
        <w:t>equ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tal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tri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im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form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f,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 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tati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po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ad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,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2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w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1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g,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au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ty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2"/>
        </w:rPr>
        <w:t>n</w:t>
      </w:r>
      <w:r>
        <w:rPr>
          <w:rFonts w:ascii="Garamond" w:eastAsia="Garamond" w:hAnsi="Garamond" w:cs="Garamond"/>
        </w:rPr>
        <w:t>g j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3"/>
        </w:rPr>
        <w:t>q</w:t>
      </w:r>
      <w:r>
        <w:rPr>
          <w:rFonts w:ascii="Garamond" w:eastAsia="Garamond" w:hAnsi="Garamond" w:cs="Garamond"/>
          <w:spacing w:val="1"/>
        </w:rPr>
        <w:t>ue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w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fec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4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</w:rPr>
        <w:t>ft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r;</w:t>
      </w:r>
    </w:p>
    <w:p w14:paraId="56D5163F" w14:textId="77777777" w:rsidR="002874F5" w:rsidRDefault="002874F5">
      <w:pPr>
        <w:spacing w:line="240" w:lineRule="exact"/>
        <w:rPr>
          <w:sz w:val="24"/>
          <w:szCs w:val="24"/>
        </w:rPr>
      </w:pPr>
    </w:p>
    <w:p w14:paraId="47C35D68" w14:textId="77777777" w:rsidR="002874F5" w:rsidRDefault="00A624D4">
      <w:pPr>
        <w:ind w:left="833" w:right="91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t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c</w:t>
      </w:r>
      <w:r>
        <w:rPr>
          <w:rFonts w:ascii="Garamond" w:eastAsia="Garamond" w:hAnsi="Garamond" w:cs="Garamond"/>
          <w:b/>
          <w:spacing w:val="1"/>
        </w:rPr>
        <w:t>l</w:t>
      </w:r>
      <w:r>
        <w:rPr>
          <w:rFonts w:ascii="Garamond" w:eastAsia="Garamond" w:hAnsi="Garamond" w:cs="Garamond"/>
          <w:b/>
        </w:rPr>
        <w:t>es</w:t>
      </w:r>
      <w:r>
        <w:rPr>
          <w:rFonts w:ascii="Garamond" w:eastAsia="Garamond" w:hAnsi="Garamond" w:cs="Garamond"/>
          <w:b/>
          <w:spacing w:val="2"/>
        </w:rPr>
        <w:t xml:space="preserve"> </w:t>
      </w:r>
      <w:r>
        <w:rPr>
          <w:rFonts w:ascii="Garamond" w:eastAsia="Garamond" w:hAnsi="Garamond" w:cs="Garamond"/>
          <w:b/>
        </w:rPr>
        <w:t>of</w:t>
      </w:r>
      <w:r>
        <w:rPr>
          <w:rFonts w:ascii="Garamond" w:eastAsia="Garamond" w:hAnsi="Garamond" w:cs="Garamond"/>
          <w:b/>
          <w:spacing w:val="7"/>
        </w:rPr>
        <w:t xml:space="preserve"> 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  <w:spacing w:val="1"/>
        </w:rPr>
        <w:t>ss</w:t>
      </w:r>
      <w:r>
        <w:rPr>
          <w:rFonts w:ascii="Garamond" w:eastAsia="Garamond" w:hAnsi="Garamond" w:cs="Garamond"/>
          <w:b/>
        </w:rPr>
        <w:t>oc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a</w:t>
      </w:r>
      <w:r>
        <w:rPr>
          <w:rFonts w:ascii="Garamond" w:eastAsia="Garamond" w:hAnsi="Garamond" w:cs="Garamond"/>
          <w:b/>
          <w:spacing w:val="3"/>
        </w:rPr>
        <w:t>t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o</w:t>
      </w:r>
      <w:r>
        <w:rPr>
          <w:rFonts w:ascii="Garamond" w:eastAsia="Garamond" w:hAnsi="Garamond" w:cs="Garamond"/>
          <w:b/>
          <w:spacing w:val="4"/>
        </w:rPr>
        <w:t>n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3"/>
        </w:rPr>
        <w:t>“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t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c</w:t>
      </w:r>
      <w:r>
        <w:rPr>
          <w:rFonts w:ascii="Garamond" w:eastAsia="Garamond" w:hAnsi="Garamond" w:cs="Garamond"/>
          <w:b/>
          <w:spacing w:val="1"/>
        </w:rPr>
        <w:t>l</w:t>
      </w:r>
      <w:r>
        <w:rPr>
          <w:rFonts w:ascii="Garamond" w:eastAsia="Garamond" w:hAnsi="Garamond" w:cs="Garamond"/>
          <w:b/>
        </w:rPr>
        <w:t>e</w:t>
      </w:r>
      <w:r>
        <w:rPr>
          <w:rFonts w:ascii="Garamond" w:eastAsia="Garamond" w:hAnsi="Garamond" w:cs="Garamond"/>
          <w:b/>
          <w:spacing w:val="2"/>
        </w:rPr>
        <w:t>s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ar</w:t>
      </w:r>
      <w:r>
        <w:rPr>
          <w:rFonts w:ascii="Garamond" w:eastAsia="Garamond" w:hAnsi="Garamond" w:cs="Garamond"/>
        </w:rPr>
        <w:t>ticl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sso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time</w:t>
      </w:r>
    </w:p>
    <w:p w14:paraId="2CE3358D" w14:textId="77777777" w:rsidR="002874F5" w:rsidRDefault="00A624D4">
      <w:pPr>
        <w:ind w:left="833" w:right="8411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time;</w:t>
      </w:r>
    </w:p>
    <w:p w14:paraId="238A22BD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52ADB664" w14:textId="7F724465" w:rsidR="002874F5" w:rsidRDefault="00A624D4" w:rsidP="008E374F">
      <w:pPr>
        <w:ind w:left="833" w:right="4676"/>
        <w:jc w:val="both"/>
        <w:rPr>
          <w:sz w:val="22"/>
          <w:szCs w:val="22"/>
        </w:rPr>
      </w:pP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</w:rPr>
        <w:t>B</w:t>
      </w:r>
      <w:r>
        <w:rPr>
          <w:rFonts w:ascii="Garamond" w:eastAsia="Garamond" w:hAnsi="Garamond" w:cs="Garamond"/>
          <w:b/>
          <w:spacing w:val="-1"/>
        </w:rPr>
        <w:t>o</w:t>
      </w:r>
      <w:r>
        <w:rPr>
          <w:rFonts w:ascii="Garamond" w:eastAsia="Garamond" w:hAnsi="Garamond" w:cs="Garamond"/>
          <w:b/>
        </w:rPr>
        <w:t>a</w:t>
      </w:r>
      <w:r>
        <w:rPr>
          <w:rFonts w:ascii="Garamond" w:eastAsia="Garamond" w:hAnsi="Garamond" w:cs="Garamond"/>
          <w:b/>
          <w:spacing w:val="1"/>
        </w:rPr>
        <w:t>rd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rs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;</w:t>
      </w:r>
      <w:r w:rsidR="008E374F">
        <w:rPr>
          <w:rFonts w:ascii="Garamond" w:eastAsia="Garamond" w:hAnsi="Garamond" w:cs="Garamond"/>
        </w:rPr>
        <w:t xml:space="preserve"> </w:t>
      </w:r>
    </w:p>
    <w:p w14:paraId="6D3B0360" w14:textId="389AE7F6" w:rsidR="002874F5" w:rsidRDefault="002874F5">
      <w:pPr>
        <w:spacing w:before="38" w:line="180" w:lineRule="exact"/>
        <w:ind w:left="113"/>
        <w:rPr>
          <w:rFonts w:ascii="Bookman Old Style" w:eastAsia="Bookman Old Style" w:hAnsi="Bookman Old Style" w:cs="Bookman Old Style"/>
          <w:sz w:val="16"/>
          <w:szCs w:val="16"/>
        </w:rPr>
      </w:pPr>
    </w:p>
    <w:p w14:paraId="0BFD6D0B" w14:textId="77777777" w:rsidR="002874F5" w:rsidRDefault="002874F5">
      <w:pPr>
        <w:spacing w:before="4" w:line="140" w:lineRule="exact"/>
        <w:rPr>
          <w:sz w:val="15"/>
          <w:szCs w:val="15"/>
        </w:rPr>
      </w:pPr>
    </w:p>
    <w:p w14:paraId="144CF985" w14:textId="77777777" w:rsidR="002874F5" w:rsidRDefault="00A624D4">
      <w:pPr>
        <w:spacing w:before="40"/>
        <w:ind w:left="833" w:right="3379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</w:rPr>
        <w:t>Bu</w:t>
      </w:r>
      <w:r>
        <w:rPr>
          <w:rFonts w:ascii="Garamond" w:eastAsia="Garamond" w:hAnsi="Garamond" w:cs="Garamond"/>
          <w:b/>
          <w:spacing w:val="1"/>
        </w:rPr>
        <w:t>s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ne</w:t>
      </w:r>
      <w:r>
        <w:rPr>
          <w:rFonts w:ascii="Garamond" w:eastAsia="Garamond" w:hAnsi="Garamond" w:cs="Garamond"/>
          <w:b/>
          <w:spacing w:val="1"/>
        </w:rPr>
        <w:t>ss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b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[</w:t>
      </w:r>
      <w:r>
        <w:rPr>
          <w:rFonts w:ascii="Garamond" w:eastAsia="Garamond" w:hAnsi="Garamond" w:cs="Garamond"/>
          <w:u w:val="single" w:color="000000"/>
        </w:rPr>
        <w:t xml:space="preserve">   </w:t>
      </w:r>
      <w:proofErr w:type="gramStart"/>
      <w:r>
        <w:rPr>
          <w:rFonts w:ascii="Garamond" w:eastAsia="Garamond" w:hAnsi="Garamond" w:cs="Garamond"/>
          <w:u w:val="single" w:color="000000"/>
        </w:rPr>
        <w:t xml:space="preserve"> </w:t>
      </w:r>
      <w:r>
        <w:rPr>
          <w:rFonts w:ascii="Garamond" w:eastAsia="Garamond" w:hAnsi="Garamond" w:cs="Garamond"/>
          <w:spacing w:val="49"/>
          <w:u w:val="single" w:color="000000"/>
        </w:rPr>
        <w:t xml:space="preserve"> </w:t>
      </w:r>
      <w:r>
        <w:rPr>
          <w:rFonts w:ascii="Garamond" w:eastAsia="Garamond" w:hAnsi="Garamond" w:cs="Garamond"/>
          <w:spacing w:val="1"/>
        </w:rPr>
        <w:t>]</w:t>
      </w:r>
      <w:proofErr w:type="gramEnd"/>
      <w:r>
        <w:rPr>
          <w:rFonts w:ascii="Garamond" w:eastAsia="Garamond" w:hAnsi="Garamond" w:cs="Garamond"/>
        </w:rPr>
        <w:t>;</w:t>
      </w:r>
    </w:p>
    <w:p w14:paraId="680D1178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58642499" w14:textId="77777777" w:rsidR="002874F5" w:rsidRDefault="00A624D4">
      <w:pPr>
        <w:ind w:left="833" w:right="8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</w:rPr>
        <w:t>Cau</w:t>
      </w:r>
      <w:r>
        <w:rPr>
          <w:rFonts w:ascii="Garamond" w:eastAsia="Garamond" w:hAnsi="Garamond" w:cs="Garamond"/>
          <w:b/>
          <w:spacing w:val="1"/>
        </w:rPr>
        <w:t>s</w:t>
      </w:r>
      <w:r>
        <w:rPr>
          <w:rFonts w:ascii="Garamond" w:eastAsia="Garamond" w:hAnsi="Garamond" w:cs="Garamond"/>
          <w:b/>
        </w:rPr>
        <w:t>e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fol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-1"/>
        </w:rPr>
        <w:t>ow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g: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(a)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er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gro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gli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d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illf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nduc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 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46"/>
        </w:rPr>
        <w:t xml:space="preserve"> </w:t>
      </w:r>
      <w:r>
        <w:rPr>
          <w:rFonts w:ascii="Garamond" w:eastAsia="Garamond" w:hAnsi="Garamond" w:cs="Garamond"/>
        </w:rPr>
        <w:t xml:space="preserve">in 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1"/>
        </w:rPr>
        <w:t xml:space="preserve"> 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 xml:space="preserve">f 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/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47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42"/>
        </w:rPr>
        <w:t xml:space="preserve"> 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</w:rPr>
        <w:t>ith 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;</w:t>
      </w:r>
      <w:r>
        <w:rPr>
          <w:rFonts w:ascii="Garamond" w:eastAsia="Garamond" w:hAnsi="Garamond" w:cs="Garamond"/>
          <w:spacing w:val="45"/>
        </w:rPr>
        <w:t xml:space="preserve"> </w:t>
      </w: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1"/>
        </w:rPr>
        <w:t>b</w:t>
      </w:r>
      <w:r>
        <w:rPr>
          <w:rFonts w:ascii="Garamond" w:eastAsia="Garamond" w:hAnsi="Garamond" w:cs="Garamond"/>
        </w:rPr>
        <w:t>)</w:t>
      </w:r>
      <w:r>
        <w:rPr>
          <w:rFonts w:ascii="Garamond" w:eastAsia="Garamond" w:hAnsi="Garamond" w:cs="Garamond"/>
          <w:spacing w:val="49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46"/>
        </w:rPr>
        <w:t xml:space="preserve"> </w:t>
      </w:r>
      <w:r>
        <w:rPr>
          <w:rFonts w:ascii="Garamond" w:eastAsia="Garamond" w:hAnsi="Garamond" w:cs="Garamond"/>
          <w:spacing w:val="1"/>
        </w:rPr>
        <w:t>ha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49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gag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47"/>
        </w:rPr>
        <w:t xml:space="preserve"> </w:t>
      </w:r>
      <w:r>
        <w:rPr>
          <w:rFonts w:ascii="Garamond" w:eastAsia="Garamond" w:hAnsi="Garamond" w:cs="Garamond"/>
        </w:rPr>
        <w:t>in  f</w:t>
      </w:r>
      <w:r>
        <w:rPr>
          <w:rFonts w:ascii="Garamond" w:eastAsia="Garamond" w:hAnsi="Garamond" w:cs="Garamond"/>
          <w:spacing w:val="1"/>
        </w:rPr>
        <w:t>raud</w:t>
      </w:r>
      <w:r>
        <w:rPr>
          <w:rFonts w:ascii="Garamond" w:eastAsia="Garamond" w:hAnsi="Garamond" w:cs="Garamond"/>
        </w:rPr>
        <w:t xml:space="preserve">,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z</w:t>
      </w:r>
      <w:r>
        <w:rPr>
          <w:rFonts w:ascii="Garamond" w:eastAsia="Garamond" w:hAnsi="Garamond" w:cs="Garamond"/>
          <w:spacing w:val="1"/>
        </w:rPr>
        <w:t>z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ft,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mm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sh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ty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</w:rPr>
        <w:t>.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; (c)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gag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7"/>
        </w:rPr>
        <w:t xml:space="preserve"> </w:t>
      </w:r>
      <w:proofErr w:type="spellStart"/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</w:t>
      </w:r>
      <w:proofErr w:type="spellEnd"/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trim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6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;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(d)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l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eac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t; (e)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8"/>
        </w:rPr>
        <w:t xml:space="preserve"> </w:t>
      </w:r>
      <w:proofErr w:type="spellStart"/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ho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proofErr w:type="spellEnd"/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gl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 xml:space="preserve">gent </w:t>
      </w:r>
      <w:r>
        <w:rPr>
          <w:rFonts w:ascii="Garamond" w:eastAsia="Garamond" w:hAnsi="Garamond" w:cs="Garamond"/>
          <w:spacing w:val="1"/>
        </w:rPr>
        <w:lastRenderedPageBreak/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tial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r,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how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-1"/>
        </w:rPr>
        <w:t>os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10"/>
        </w:rPr>
        <w:t>d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tial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3"/>
        </w:rPr>
        <w:t>o</w:t>
      </w:r>
      <w:r>
        <w:rPr>
          <w:rFonts w:ascii="Garamond" w:eastAsia="Garamond" w:hAnsi="Garamond" w:cs="Garamond"/>
        </w:rPr>
        <w:t>n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2"/>
        </w:rPr>
        <w:t>q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d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no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5"/>
        </w:rPr>
        <w:t xml:space="preserve"> </w:t>
      </w:r>
      <w:r>
        <w:rPr>
          <w:rFonts w:ascii="Garamond" w:eastAsia="Garamond" w:hAnsi="Garamond" w:cs="Garamond"/>
          <w:spacing w:val="1"/>
        </w:rPr>
        <w:t>dee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6"/>
        </w:rPr>
        <w:t>n</w:t>
      </w:r>
      <w:r>
        <w:rPr>
          <w:rFonts w:ascii="Garamond" w:eastAsia="Garamond" w:hAnsi="Garamond" w:cs="Garamond"/>
        </w:rPr>
        <w:t>-</w:t>
      </w:r>
      <w:r>
        <w:rPr>
          <w:rFonts w:ascii="Garamond" w:eastAsia="Garamond" w:hAnsi="Garamond" w:cs="Garamond"/>
          <w:spacing w:val="1"/>
        </w:rPr>
        <w:t>au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z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gli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;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(f)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2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rged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rime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lvi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 m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itu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, 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2"/>
        </w:rPr>
        <w:t>a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 mi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tat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;</w:t>
      </w:r>
    </w:p>
    <w:p w14:paraId="14DCF307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7B64072A" w14:textId="77777777" w:rsidR="002874F5" w:rsidRDefault="00A624D4">
      <w:pPr>
        <w:ind w:left="833" w:right="81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</w:rPr>
        <w:t>C</w:t>
      </w:r>
      <w:r>
        <w:rPr>
          <w:rFonts w:ascii="Garamond" w:eastAsia="Garamond" w:hAnsi="Garamond" w:cs="Garamond"/>
          <w:b/>
          <w:spacing w:val="-1"/>
        </w:rPr>
        <w:t>o</w:t>
      </w:r>
      <w:r>
        <w:rPr>
          <w:rFonts w:ascii="Garamond" w:eastAsia="Garamond" w:hAnsi="Garamond" w:cs="Garamond"/>
          <w:b/>
          <w:spacing w:val="2"/>
        </w:rPr>
        <w:t>m</w:t>
      </w:r>
      <w:r>
        <w:rPr>
          <w:rFonts w:ascii="Garamond" w:eastAsia="Garamond" w:hAnsi="Garamond" w:cs="Garamond"/>
          <w:b/>
        </w:rPr>
        <w:t>pet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  <w:spacing w:val="2"/>
        </w:rPr>
        <w:t>t</w:t>
      </w:r>
      <w:r>
        <w:rPr>
          <w:rFonts w:ascii="Garamond" w:eastAsia="Garamond" w:hAnsi="Garamond" w:cs="Garamond"/>
          <w:b/>
        </w:rPr>
        <w:t>o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(i)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2"/>
        </w:rPr>
        <w:t>P</w:t>
      </w:r>
      <w:r>
        <w:rPr>
          <w:rFonts w:ascii="Garamond" w:eastAsia="Garamond" w:hAnsi="Garamond" w:cs="Garamond"/>
          <w:spacing w:val="1"/>
        </w:rPr>
        <w:t>er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rec</w:t>
      </w:r>
      <w:r>
        <w:rPr>
          <w:rFonts w:ascii="Garamond" w:eastAsia="Garamond" w:hAnsi="Garamond" w:cs="Garamond"/>
        </w:rPr>
        <w:t>tly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2"/>
        </w:rPr>
        <w:t>r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tly,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gag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mm</w:t>
      </w:r>
      <w:r>
        <w:rPr>
          <w:rFonts w:ascii="Garamond" w:eastAsia="Garamond" w:hAnsi="Garamond" w:cs="Garamond"/>
          <w:spacing w:val="1"/>
        </w:rPr>
        <w:t>erc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2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 xml:space="preserve"> ac</w:t>
      </w:r>
      <w:r>
        <w:rPr>
          <w:rFonts w:ascii="Garamond" w:eastAsia="Garamond" w:hAnsi="Garamond" w:cs="Garamond"/>
        </w:rPr>
        <w:t>tivi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me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d/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bs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lly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imilar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Bu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tes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Bu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2"/>
        </w:rPr>
        <w:t>(</w:t>
      </w:r>
      <w:r>
        <w:rPr>
          <w:rFonts w:ascii="Garamond" w:eastAsia="Garamond" w:hAnsi="Garamond" w:cs="Garamond"/>
          <w:spacing w:val="10"/>
        </w:rPr>
        <w:t>“</w:t>
      </w:r>
      <w:r>
        <w:rPr>
          <w:rFonts w:ascii="Garamond" w:eastAsia="Garamond" w:hAnsi="Garamond" w:cs="Garamond"/>
          <w:b/>
        </w:rPr>
        <w:t>Re</w:t>
      </w:r>
      <w:r>
        <w:rPr>
          <w:rFonts w:ascii="Garamond" w:eastAsia="Garamond" w:hAnsi="Garamond" w:cs="Garamond"/>
          <w:b/>
          <w:spacing w:val="1"/>
        </w:rPr>
        <w:t>l</w:t>
      </w:r>
      <w:r>
        <w:rPr>
          <w:rFonts w:ascii="Garamond" w:eastAsia="Garamond" w:hAnsi="Garamond" w:cs="Garamond"/>
          <w:b/>
        </w:rPr>
        <w:t>ev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</w:rPr>
        <w:t>nt</w:t>
      </w:r>
      <w:r>
        <w:rPr>
          <w:rFonts w:ascii="Garamond" w:eastAsia="Garamond" w:hAnsi="Garamond" w:cs="Garamond"/>
          <w:b/>
          <w:spacing w:val="1"/>
        </w:rPr>
        <w:t xml:space="preserve"> </w:t>
      </w:r>
      <w:r>
        <w:rPr>
          <w:rFonts w:ascii="Garamond" w:eastAsia="Garamond" w:hAnsi="Garamond" w:cs="Garamond"/>
          <w:b/>
        </w:rPr>
        <w:t>Pe</w:t>
      </w:r>
      <w:r>
        <w:rPr>
          <w:rFonts w:ascii="Garamond" w:eastAsia="Garamond" w:hAnsi="Garamond" w:cs="Garamond"/>
          <w:b/>
          <w:spacing w:val="1"/>
        </w:rPr>
        <w:t>rs</w:t>
      </w:r>
      <w:r>
        <w:rPr>
          <w:rFonts w:ascii="Garamond" w:eastAsia="Garamond" w:hAnsi="Garamond" w:cs="Garamond"/>
          <w:b/>
        </w:rPr>
        <w:t>o</w:t>
      </w:r>
      <w:r>
        <w:rPr>
          <w:rFonts w:ascii="Garamond" w:eastAsia="Garamond" w:hAnsi="Garamond" w:cs="Garamond"/>
          <w:b/>
          <w:spacing w:val="1"/>
        </w:rPr>
        <w:t>n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-1"/>
        </w:rPr>
        <w:t>)</w:t>
      </w:r>
      <w:r>
        <w:rPr>
          <w:rFonts w:ascii="Garamond" w:eastAsia="Garamond" w:hAnsi="Garamond" w:cs="Garamond"/>
        </w:rPr>
        <w:t xml:space="preserve">;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/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(i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</w:rPr>
        <w:t>)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of,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trolled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wi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;</w:t>
      </w:r>
    </w:p>
    <w:p w14:paraId="4773DC3B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42D49495" w14:textId="77777777" w:rsidR="002874F5" w:rsidRDefault="00A624D4">
      <w:pPr>
        <w:ind w:left="833" w:right="91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  <w:spacing w:val="1"/>
        </w:rPr>
        <w:t>“</w:t>
      </w:r>
      <w:r>
        <w:rPr>
          <w:rFonts w:ascii="Garamond" w:eastAsia="Garamond" w:hAnsi="Garamond" w:cs="Garamond"/>
          <w:b/>
        </w:rPr>
        <w:t>C</w:t>
      </w:r>
      <w:r>
        <w:rPr>
          <w:rFonts w:ascii="Garamond" w:eastAsia="Garamond" w:hAnsi="Garamond" w:cs="Garamond"/>
          <w:b/>
          <w:spacing w:val="-1"/>
        </w:rPr>
        <w:t>o</w:t>
      </w:r>
      <w:r>
        <w:rPr>
          <w:rFonts w:ascii="Garamond" w:eastAsia="Garamond" w:hAnsi="Garamond" w:cs="Garamond"/>
          <w:b/>
        </w:rPr>
        <w:t>nfiden</w:t>
      </w:r>
      <w:r>
        <w:rPr>
          <w:rFonts w:ascii="Garamond" w:eastAsia="Garamond" w:hAnsi="Garamond" w:cs="Garamond"/>
          <w:b/>
          <w:spacing w:val="3"/>
        </w:rPr>
        <w:t>t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al</w:t>
      </w:r>
      <w:r>
        <w:rPr>
          <w:rFonts w:ascii="Garamond" w:eastAsia="Garamond" w:hAnsi="Garamond" w:cs="Garamond"/>
          <w:b/>
          <w:spacing w:val="-2"/>
        </w:rPr>
        <w:t xml:space="preserve"> </w:t>
      </w:r>
      <w:r>
        <w:rPr>
          <w:rFonts w:ascii="Garamond" w:eastAsia="Garamond" w:hAnsi="Garamond" w:cs="Garamond"/>
          <w:b/>
        </w:rPr>
        <w:t>I</w:t>
      </w:r>
      <w:r>
        <w:rPr>
          <w:rFonts w:ascii="Garamond" w:eastAsia="Garamond" w:hAnsi="Garamond" w:cs="Garamond"/>
          <w:b/>
          <w:spacing w:val="1"/>
        </w:rPr>
        <w:t>n</w:t>
      </w:r>
      <w:r>
        <w:rPr>
          <w:rFonts w:ascii="Garamond" w:eastAsia="Garamond" w:hAnsi="Garamond" w:cs="Garamond"/>
          <w:b/>
        </w:rPr>
        <w:t>f</w:t>
      </w:r>
      <w:r>
        <w:rPr>
          <w:rFonts w:ascii="Garamond" w:eastAsia="Garamond" w:hAnsi="Garamond" w:cs="Garamond"/>
          <w:b/>
          <w:spacing w:val="-1"/>
        </w:rPr>
        <w:t>o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mat</w:t>
      </w:r>
      <w:r>
        <w:rPr>
          <w:rFonts w:ascii="Garamond" w:eastAsia="Garamond" w:hAnsi="Garamond" w:cs="Garamond"/>
          <w:b/>
          <w:spacing w:val="2"/>
        </w:rPr>
        <w:t>i</w:t>
      </w:r>
      <w:r>
        <w:rPr>
          <w:rFonts w:ascii="Garamond" w:eastAsia="Garamond" w:hAnsi="Garamond" w:cs="Garamond"/>
          <w:b/>
        </w:rPr>
        <w:t>on”</w:t>
      </w:r>
      <w:r>
        <w:rPr>
          <w:rFonts w:ascii="Garamond" w:eastAsia="Garamond" w:hAnsi="Garamond" w:cs="Garamond"/>
          <w:b/>
          <w:spacing w:val="-1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g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tiality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In</w:t>
      </w:r>
      <w:r>
        <w:rPr>
          <w:rFonts w:ascii="Garamond" w:eastAsia="Garamond" w:hAnsi="Garamond" w:cs="Garamond"/>
        </w:rPr>
        <w:t>tell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Pr</w:t>
      </w:r>
      <w:r>
        <w:rPr>
          <w:rFonts w:ascii="Garamond" w:eastAsia="Garamond" w:hAnsi="Garamond" w:cs="Garamond"/>
          <w:spacing w:val="-1"/>
        </w:rPr>
        <w:t>op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rty</w:t>
      </w:r>
    </w:p>
    <w:p w14:paraId="7054E71A" w14:textId="77777777" w:rsidR="002874F5" w:rsidRDefault="00A624D4">
      <w:pPr>
        <w:ind w:left="833" w:right="7139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t;</w:t>
      </w:r>
    </w:p>
    <w:p w14:paraId="0432BB86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2950A686" w14:textId="77777777" w:rsidR="002874F5" w:rsidRDefault="00A624D4">
      <w:pPr>
        <w:ind w:left="833" w:right="84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</w:rPr>
        <w:t>C</w:t>
      </w:r>
      <w:r>
        <w:rPr>
          <w:rFonts w:ascii="Garamond" w:eastAsia="Garamond" w:hAnsi="Garamond" w:cs="Garamond"/>
          <w:b/>
          <w:spacing w:val="-1"/>
        </w:rPr>
        <w:t>o</w:t>
      </w:r>
      <w:r>
        <w:rPr>
          <w:rFonts w:ascii="Garamond" w:eastAsia="Garamond" w:hAnsi="Garamond" w:cs="Garamond"/>
          <w:b/>
        </w:rPr>
        <w:t>n</w:t>
      </w:r>
      <w:r>
        <w:rPr>
          <w:rFonts w:ascii="Garamond" w:eastAsia="Garamond" w:hAnsi="Garamond" w:cs="Garamond"/>
          <w:b/>
          <w:spacing w:val="2"/>
        </w:rPr>
        <w:t>f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dentia</w:t>
      </w:r>
      <w:r>
        <w:rPr>
          <w:rFonts w:ascii="Garamond" w:eastAsia="Garamond" w:hAnsi="Garamond" w:cs="Garamond"/>
          <w:b/>
          <w:spacing w:val="1"/>
        </w:rPr>
        <w:t>li</w:t>
      </w:r>
      <w:r>
        <w:rPr>
          <w:rFonts w:ascii="Garamond" w:eastAsia="Garamond" w:hAnsi="Garamond" w:cs="Garamond"/>
          <w:b/>
        </w:rPr>
        <w:t>ty</w:t>
      </w:r>
      <w:r>
        <w:rPr>
          <w:rFonts w:ascii="Garamond" w:eastAsia="Garamond" w:hAnsi="Garamond" w:cs="Garamond"/>
          <w:b/>
          <w:spacing w:val="-19"/>
        </w:rPr>
        <w:t xml:space="preserve"> </w:t>
      </w:r>
      <w:r>
        <w:rPr>
          <w:rFonts w:ascii="Garamond" w:eastAsia="Garamond" w:hAnsi="Garamond" w:cs="Garamond"/>
          <w:b/>
        </w:rPr>
        <w:t>a</w:t>
      </w:r>
      <w:r>
        <w:rPr>
          <w:rFonts w:ascii="Garamond" w:eastAsia="Garamond" w:hAnsi="Garamond" w:cs="Garamond"/>
          <w:b/>
          <w:spacing w:val="1"/>
        </w:rPr>
        <w:t>n</w:t>
      </w:r>
      <w:r>
        <w:rPr>
          <w:rFonts w:ascii="Garamond" w:eastAsia="Garamond" w:hAnsi="Garamond" w:cs="Garamond"/>
          <w:b/>
        </w:rPr>
        <w:t>d</w:t>
      </w:r>
      <w:r>
        <w:rPr>
          <w:rFonts w:ascii="Garamond" w:eastAsia="Garamond" w:hAnsi="Garamond" w:cs="Garamond"/>
          <w:b/>
          <w:spacing w:val="-9"/>
        </w:rPr>
        <w:t xml:space="preserve"> </w:t>
      </w:r>
      <w:r>
        <w:rPr>
          <w:rFonts w:ascii="Garamond" w:eastAsia="Garamond" w:hAnsi="Garamond" w:cs="Garamond"/>
          <w:b/>
        </w:rPr>
        <w:t>I</w:t>
      </w:r>
      <w:r>
        <w:rPr>
          <w:rFonts w:ascii="Garamond" w:eastAsia="Garamond" w:hAnsi="Garamond" w:cs="Garamond"/>
          <w:b/>
          <w:spacing w:val="1"/>
        </w:rPr>
        <w:t>n</w:t>
      </w:r>
      <w:r>
        <w:rPr>
          <w:rFonts w:ascii="Garamond" w:eastAsia="Garamond" w:hAnsi="Garamond" w:cs="Garamond"/>
          <w:b/>
        </w:rPr>
        <w:t>te</w:t>
      </w:r>
      <w:r>
        <w:rPr>
          <w:rFonts w:ascii="Garamond" w:eastAsia="Garamond" w:hAnsi="Garamond" w:cs="Garamond"/>
          <w:b/>
          <w:spacing w:val="1"/>
        </w:rPr>
        <w:t>ll</w:t>
      </w:r>
      <w:r>
        <w:rPr>
          <w:rFonts w:ascii="Garamond" w:eastAsia="Garamond" w:hAnsi="Garamond" w:cs="Garamond"/>
          <w:b/>
        </w:rPr>
        <w:t>ect</w:t>
      </w:r>
      <w:r>
        <w:rPr>
          <w:rFonts w:ascii="Garamond" w:eastAsia="Garamond" w:hAnsi="Garamond" w:cs="Garamond"/>
          <w:b/>
          <w:spacing w:val="1"/>
        </w:rPr>
        <w:t>u</w:t>
      </w:r>
      <w:r>
        <w:rPr>
          <w:rFonts w:ascii="Garamond" w:eastAsia="Garamond" w:hAnsi="Garamond" w:cs="Garamond"/>
          <w:b/>
        </w:rPr>
        <w:t>al</w:t>
      </w:r>
      <w:r>
        <w:rPr>
          <w:rFonts w:ascii="Garamond" w:eastAsia="Garamond" w:hAnsi="Garamond" w:cs="Garamond"/>
          <w:b/>
          <w:spacing w:val="-13"/>
        </w:rPr>
        <w:t xml:space="preserve"> </w:t>
      </w:r>
      <w:r>
        <w:rPr>
          <w:rFonts w:ascii="Garamond" w:eastAsia="Garamond" w:hAnsi="Garamond" w:cs="Garamond"/>
          <w:b/>
        </w:rPr>
        <w:t>P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ope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ty</w:t>
      </w:r>
      <w:r>
        <w:rPr>
          <w:rFonts w:ascii="Garamond" w:eastAsia="Garamond" w:hAnsi="Garamond" w:cs="Garamond"/>
          <w:b/>
          <w:spacing w:val="-13"/>
        </w:rPr>
        <w:t xml:space="preserve"> 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  <w:spacing w:val="1"/>
        </w:rPr>
        <w:t>ss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gnme</w:t>
      </w:r>
      <w:r>
        <w:rPr>
          <w:rFonts w:ascii="Garamond" w:eastAsia="Garamond" w:hAnsi="Garamond" w:cs="Garamond"/>
          <w:b/>
          <w:spacing w:val="1"/>
        </w:rPr>
        <w:t>n</w:t>
      </w:r>
      <w:r>
        <w:rPr>
          <w:rFonts w:ascii="Garamond" w:eastAsia="Garamond" w:hAnsi="Garamond" w:cs="Garamond"/>
          <w:b/>
        </w:rPr>
        <w:t>t</w:t>
      </w:r>
      <w:r>
        <w:rPr>
          <w:rFonts w:ascii="Garamond" w:eastAsia="Garamond" w:hAnsi="Garamond" w:cs="Garamond"/>
          <w:b/>
          <w:spacing w:val="-17"/>
        </w:rPr>
        <w:t xml:space="preserve"> 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g</w:t>
      </w:r>
      <w:r>
        <w:rPr>
          <w:rFonts w:ascii="Garamond" w:eastAsia="Garamond" w:hAnsi="Garamond" w:cs="Garamond"/>
          <w:b/>
          <w:spacing w:val="4"/>
        </w:rPr>
        <w:t>r</w:t>
      </w:r>
      <w:r>
        <w:rPr>
          <w:rFonts w:ascii="Garamond" w:eastAsia="Garamond" w:hAnsi="Garamond" w:cs="Garamond"/>
          <w:b/>
        </w:rPr>
        <w:t>eeme</w:t>
      </w:r>
      <w:r>
        <w:rPr>
          <w:rFonts w:ascii="Garamond" w:eastAsia="Garamond" w:hAnsi="Garamond" w:cs="Garamond"/>
          <w:b/>
          <w:spacing w:val="1"/>
        </w:rPr>
        <w:t>n</w:t>
      </w:r>
      <w:r>
        <w:rPr>
          <w:rFonts w:ascii="Garamond" w:eastAsia="Garamond" w:hAnsi="Garamond" w:cs="Garamond"/>
          <w:b/>
          <w:spacing w:val="2"/>
        </w:rPr>
        <w:t>t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n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30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30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30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29"/>
        </w:rPr>
        <w:t xml:space="preserve"> </w:t>
      </w:r>
      <w:r>
        <w:rPr>
          <w:rFonts w:ascii="Garamond" w:eastAsia="Garamond" w:hAnsi="Garamond" w:cs="Garamond"/>
        </w:rPr>
        <w:t xml:space="preserve">[   </w:t>
      </w:r>
      <w:proofErr w:type="gramStart"/>
      <w:r>
        <w:rPr>
          <w:rFonts w:ascii="Garamond" w:eastAsia="Garamond" w:hAnsi="Garamond" w:cs="Garamond"/>
        </w:rPr>
        <w:t xml:space="preserve">  ]</w:t>
      </w:r>
      <w:proofErr w:type="gramEnd"/>
      <w:r>
        <w:rPr>
          <w:rFonts w:ascii="Garamond" w:eastAsia="Garamond" w:hAnsi="Garamond" w:cs="Garamond"/>
          <w:spacing w:val="32"/>
        </w:rPr>
        <w:t xml:space="preserve"> 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26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2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8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30"/>
        </w:rPr>
        <w:t xml:space="preserve"> </w:t>
      </w:r>
      <w:r>
        <w:rPr>
          <w:rFonts w:ascii="Garamond" w:eastAsia="Garamond" w:hAnsi="Garamond" w:cs="Garamond"/>
          <w:spacing w:val="-1"/>
        </w:rPr>
        <w:t>ob</w:t>
      </w:r>
      <w:r>
        <w:rPr>
          <w:rFonts w:ascii="Garamond" w:eastAsia="Garamond" w:hAnsi="Garamond" w:cs="Garamond"/>
        </w:rPr>
        <w:t>liga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22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8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3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30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27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sp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</w:rPr>
        <w:t xml:space="preserve">to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tial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In</w:t>
      </w:r>
      <w:r>
        <w:rPr>
          <w:rFonts w:ascii="Garamond" w:eastAsia="Garamond" w:hAnsi="Garamond" w:cs="Garamond"/>
        </w:rPr>
        <w:t>fo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tell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rty;</w:t>
      </w:r>
    </w:p>
    <w:p w14:paraId="161127EB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2B350F8E" w14:textId="77777777" w:rsidR="002874F5" w:rsidRDefault="00A624D4">
      <w:pPr>
        <w:ind w:left="833" w:right="86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</w:rPr>
        <w:t>C</w:t>
      </w:r>
      <w:r>
        <w:rPr>
          <w:rFonts w:ascii="Garamond" w:eastAsia="Garamond" w:hAnsi="Garamond" w:cs="Garamond"/>
          <w:b/>
          <w:spacing w:val="-1"/>
        </w:rPr>
        <w:t>o</w:t>
      </w:r>
      <w:r>
        <w:rPr>
          <w:rFonts w:ascii="Garamond" w:eastAsia="Garamond" w:hAnsi="Garamond" w:cs="Garamond"/>
          <w:b/>
        </w:rPr>
        <w:t>nt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ol</w:t>
      </w:r>
      <w:r>
        <w:rPr>
          <w:rFonts w:ascii="Garamond" w:eastAsia="Garamond" w:hAnsi="Garamond" w:cs="Garamond"/>
          <w:spacing w:val="2"/>
        </w:rPr>
        <w:t>”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1"/>
        </w:rPr>
        <w:t xml:space="preserve"> 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sp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l </w:t>
      </w:r>
      <w:r>
        <w:rPr>
          <w:rFonts w:ascii="Garamond" w:eastAsia="Garamond" w:hAnsi="Garamond" w:cs="Garamond"/>
          <w:spacing w:val="-1"/>
        </w:rPr>
        <w:t>own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ip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rig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 v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sp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f,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tly,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50%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ecu</w:t>
      </w:r>
      <w:r>
        <w:rPr>
          <w:rFonts w:ascii="Garamond" w:eastAsia="Garamond" w:hAnsi="Garamond" w:cs="Garamond"/>
        </w:rPr>
        <w:t>rit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 xml:space="preserve">s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d/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trol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rity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pos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rd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d/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pow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</w:rPr>
        <w:t xml:space="preserve">te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gem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a 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tr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of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bo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;</w:t>
      </w:r>
    </w:p>
    <w:p w14:paraId="2DA2825E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4E702A70" w14:textId="77777777" w:rsidR="002874F5" w:rsidRDefault="00A624D4">
      <w:pPr>
        <w:ind w:left="833" w:right="145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  <w:spacing w:val="1"/>
        </w:rPr>
        <w:t>“</w:t>
      </w:r>
      <w:r>
        <w:rPr>
          <w:rFonts w:ascii="Garamond" w:eastAsia="Garamond" w:hAnsi="Garamond" w:cs="Garamond"/>
          <w:b/>
        </w:rPr>
        <w:t>Effect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ve</w:t>
      </w:r>
      <w:r>
        <w:rPr>
          <w:rFonts w:ascii="Garamond" w:eastAsia="Garamond" w:hAnsi="Garamond" w:cs="Garamond"/>
          <w:b/>
          <w:spacing w:val="-8"/>
        </w:rPr>
        <w:t xml:space="preserve"> </w:t>
      </w:r>
      <w:r>
        <w:rPr>
          <w:rFonts w:ascii="Garamond" w:eastAsia="Garamond" w:hAnsi="Garamond" w:cs="Garamond"/>
          <w:b/>
        </w:rPr>
        <w:t>D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</w:rPr>
        <w:t>te”</w:t>
      </w:r>
      <w:r>
        <w:rPr>
          <w:rFonts w:ascii="Garamond" w:eastAsia="Garamond" w:hAnsi="Garamond" w:cs="Garamond"/>
          <w:b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3"/>
        </w:rPr>
        <w:t xml:space="preserve"> </w:t>
      </w:r>
      <w:proofErr w:type="gramStart"/>
      <w:r>
        <w:rPr>
          <w:rFonts w:ascii="Garamond" w:eastAsia="Garamond" w:hAnsi="Garamond" w:cs="Garamond"/>
        </w:rPr>
        <w:t xml:space="preserve">[ </w:t>
      </w:r>
      <w:r>
        <w:rPr>
          <w:rFonts w:ascii="Garamond" w:eastAsia="Garamond" w:hAnsi="Garamond" w:cs="Garamond"/>
          <w:spacing w:val="42"/>
        </w:rPr>
        <w:t xml:space="preserve"> </w:t>
      </w:r>
      <w:r>
        <w:rPr>
          <w:rFonts w:ascii="Garamond" w:eastAsia="Garamond" w:hAnsi="Garamond" w:cs="Garamond"/>
        </w:rPr>
        <w:t>]</w:t>
      </w:r>
      <w:proofErr w:type="gramEnd"/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da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8"/>
        </w:rPr>
        <w:t>m</w:t>
      </w:r>
      <w:r>
        <w:rPr>
          <w:rFonts w:ascii="Garamond" w:eastAsia="Garamond" w:hAnsi="Garamond" w:cs="Garamond"/>
          <w:spacing w:val="1"/>
        </w:rPr>
        <w:t>pa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;</w:t>
      </w:r>
    </w:p>
    <w:p w14:paraId="4018DFCE" w14:textId="77777777" w:rsidR="002874F5" w:rsidRDefault="002874F5">
      <w:pPr>
        <w:spacing w:before="13" w:line="280" w:lineRule="exact"/>
        <w:rPr>
          <w:sz w:val="28"/>
          <w:szCs w:val="28"/>
        </w:rPr>
      </w:pPr>
    </w:p>
    <w:p w14:paraId="154EC8DE" w14:textId="77777777" w:rsidR="002874F5" w:rsidRDefault="00A624D4">
      <w:pPr>
        <w:ind w:left="833" w:right="89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  <w:spacing w:val="1"/>
        </w:rPr>
        <w:t>“</w:t>
      </w:r>
      <w:r>
        <w:rPr>
          <w:rFonts w:ascii="Garamond" w:eastAsia="Garamond" w:hAnsi="Garamond" w:cs="Garamond"/>
          <w:b/>
        </w:rPr>
        <w:t>I</w:t>
      </w:r>
      <w:r>
        <w:rPr>
          <w:rFonts w:ascii="Garamond" w:eastAsia="Garamond" w:hAnsi="Garamond" w:cs="Garamond"/>
          <w:b/>
          <w:spacing w:val="1"/>
        </w:rPr>
        <w:t>n</w:t>
      </w:r>
      <w:r>
        <w:rPr>
          <w:rFonts w:ascii="Garamond" w:eastAsia="Garamond" w:hAnsi="Garamond" w:cs="Garamond"/>
          <w:b/>
        </w:rPr>
        <w:t>te</w:t>
      </w:r>
      <w:r>
        <w:rPr>
          <w:rFonts w:ascii="Garamond" w:eastAsia="Garamond" w:hAnsi="Garamond" w:cs="Garamond"/>
          <w:b/>
          <w:spacing w:val="1"/>
        </w:rPr>
        <w:t>ll</w:t>
      </w:r>
      <w:r>
        <w:rPr>
          <w:rFonts w:ascii="Garamond" w:eastAsia="Garamond" w:hAnsi="Garamond" w:cs="Garamond"/>
          <w:b/>
        </w:rPr>
        <w:t>ect</w:t>
      </w:r>
      <w:r>
        <w:rPr>
          <w:rFonts w:ascii="Garamond" w:eastAsia="Garamond" w:hAnsi="Garamond" w:cs="Garamond"/>
          <w:b/>
          <w:spacing w:val="1"/>
        </w:rPr>
        <w:t>u</w:t>
      </w:r>
      <w:r>
        <w:rPr>
          <w:rFonts w:ascii="Garamond" w:eastAsia="Garamond" w:hAnsi="Garamond" w:cs="Garamond"/>
          <w:b/>
        </w:rPr>
        <w:t>al</w:t>
      </w:r>
      <w:r>
        <w:rPr>
          <w:rFonts w:ascii="Garamond" w:eastAsia="Garamond" w:hAnsi="Garamond" w:cs="Garamond"/>
          <w:b/>
          <w:spacing w:val="24"/>
        </w:rPr>
        <w:t xml:space="preserve"> </w:t>
      </w:r>
      <w:r>
        <w:rPr>
          <w:rFonts w:ascii="Garamond" w:eastAsia="Garamond" w:hAnsi="Garamond" w:cs="Garamond"/>
          <w:b/>
        </w:rPr>
        <w:t>P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ope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ty”</w:t>
      </w:r>
      <w:r>
        <w:rPr>
          <w:rFonts w:ascii="Garamond" w:eastAsia="Garamond" w:hAnsi="Garamond" w:cs="Garamond"/>
          <w:b/>
          <w:spacing w:val="29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31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3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3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2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9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31"/>
        </w:rPr>
        <w:t xml:space="preserve"> 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32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3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33"/>
        </w:rPr>
        <w:t xml:space="preserve"> 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34"/>
        </w:rPr>
        <w:t xml:space="preserve"> </w:t>
      </w:r>
      <w:r>
        <w:rPr>
          <w:rFonts w:ascii="Garamond" w:eastAsia="Garamond" w:hAnsi="Garamond" w:cs="Garamond"/>
          <w:spacing w:val="-1"/>
        </w:rPr>
        <w:t>In</w:t>
      </w:r>
      <w:r>
        <w:rPr>
          <w:rFonts w:ascii="Garamond" w:eastAsia="Garamond" w:hAnsi="Garamond" w:cs="Garamond"/>
        </w:rPr>
        <w:t>tell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</w:rPr>
        <w:t>Pr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rty</w:t>
      </w:r>
    </w:p>
    <w:p w14:paraId="0A7C96C3" w14:textId="77777777" w:rsidR="002874F5" w:rsidRDefault="00A624D4">
      <w:pPr>
        <w:spacing w:before="56"/>
        <w:ind w:left="833" w:right="7139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t;</w:t>
      </w:r>
    </w:p>
    <w:p w14:paraId="68B06D76" w14:textId="77777777" w:rsidR="002874F5" w:rsidRDefault="002874F5">
      <w:pPr>
        <w:spacing w:before="1" w:line="120" w:lineRule="exact"/>
        <w:rPr>
          <w:sz w:val="12"/>
          <w:szCs w:val="12"/>
        </w:rPr>
      </w:pPr>
    </w:p>
    <w:p w14:paraId="536431AA" w14:textId="77777777" w:rsidR="002874F5" w:rsidRDefault="00A624D4">
      <w:pPr>
        <w:ind w:left="833" w:right="89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</w:rPr>
        <w:t>Pe</w:t>
      </w:r>
      <w:r>
        <w:rPr>
          <w:rFonts w:ascii="Garamond" w:eastAsia="Garamond" w:hAnsi="Garamond" w:cs="Garamond"/>
          <w:b/>
          <w:spacing w:val="1"/>
        </w:rPr>
        <w:t>rs</w:t>
      </w:r>
      <w:r>
        <w:rPr>
          <w:rFonts w:ascii="Garamond" w:eastAsia="Garamond" w:hAnsi="Garamond" w:cs="Garamond"/>
          <w:b/>
        </w:rPr>
        <w:t>on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-20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ra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son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mited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limi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8"/>
        </w:rPr>
        <w:t xml:space="preserve"> </w:t>
      </w:r>
      <w:r>
        <w:rPr>
          <w:rFonts w:ascii="Garamond" w:eastAsia="Garamond" w:hAnsi="Garamond" w:cs="Garamond"/>
        </w:rPr>
        <w:t>lia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ili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9"/>
        </w:rPr>
        <w:t xml:space="preserve"> </w:t>
      </w:r>
      <w:r>
        <w:rPr>
          <w:rFonts w:ascii="Garamond" w:eastAsia="Garamond" w:hAnsi="Garamond" w:cs="Garamond"/>
          <w:spacing w:val="1"/>
          <w:w w:val="99"/>
        </w:rPr>
        <w:t>c</w:t>
      </w:r>
      <w:r>
        <w:rPr>
          <w:rFonts w:ascii="Garamond" w:eastAsia="Garamond" w:hAnsi="Garamond" w:cs="Garamond"/>
          <w:spacing w:val="-1"/>
          <w:w w:val="99"/>
        </w:rPr>
        <w:t>o</w:t>
      </w:r>
      <w:r>
        <w:rPr>
          <w:rFonts w:ascii="Garamond" w:eastAsia="Garamond" w:hAnsi="Garamond" w:cs="Garamond"/>
          <w:spacing w:val="1"/>
          <w:w w:val="99"/>
        </w:rPr>
        <w:t>r</w:t>
      </w:r>
      <w:r>
        <w:rPr>
          <w:rFonts w:ascii="Garamond" w:eastAsia="Garamond" w:hAnsi="Garamond" w:cs="Garamond"/>
          <w:spacing w:val="-1"/>
          <w:w w:val="99"/>
        </w:rPr>
        <w:t>po</w:t>
      </w:r>
      <w:r>
        <w:rPr>
          <w:rFonts w:ascii="Garamond" w:eastAsia="Garamond" w:hAnsi="Garamond" w:cs="Garamond"/>
          <w:spacing w:val="1"/>
          <w:w w:val="99"/>
        </w:rPr>
        <w:t>ra</w:t>
      </w:r>
      <w:r>
        <w:rPr>
          <w:rFonts w:ascii="Garamond" w:eastAsia="Garamond" w:hAnsi="Garamond" w:cs="Garamond"/>
          <w:w w:val="99"/>
        </w:rPr>
        <w:t>t</w:t>
      </w:r>
      <w:r>
        <w:rPr>
          <w:rFonts w:ascii="Garamond" w:eastAsia="Garamond" w:hAnsi="Garamond" w:cs="Garamond"/>
          <w:spacing w:val="2"/>
          <w:w w:val="99"/>
        </w:rPr>
        <w:t>i</w:t>
      </w:r>
      <w:r>
        <w:rPr>
          <w:rFonts w:ascii="Garamond" w:eastAsia="Garamond" w:hAnsi="Garamond" w:cs="Garamond"/>
          <w:spacing w:val="1"/>
          <w:w w:val="99"/>
        </w:rPr>
        <w:t>o</w:t>
      </w:r>
      <w:r>
        <w:rPr>
          <w:rFonts w:ascii="Garamond" w:eastAsia="Garamond" w:hAnsi="Garamond" w:cs="Garamond"/>
          <w:spacing w:val="-1"/>
          <w:w w:val="99"/>
        </w:rPr>
        <w:t>n</w:t>
      </w:r>
      <w:r>
        <w:rPr>
          <w:rFonts w:ascii="Garamond" w:eastAsia="Garamond" w:hAnsi="Garamond" w:cs="Garamond"/>
          <w:w w:val="99"/>
        </w:rPr>
        <w:t>,</w:t>
      </w:r>
      <w:r>
        <w:rPr>
          <w:rFonts w:ascii="Garamond" w:eastAsia="Garamond" w:hAnsi="Garamond" w:cs="Garamond"/>
          <w:spacing w:val="-11"/>
          <w:w w:val="99"/>
        </w:rPr>
        <w:t xml:space="preserve"> </w:t>
      </w:r>
      <w:r>
        <w:rPr>
          <w:rFonts w:ascii="Garamond" w:eastAsia="Garamond" w:hAnsi="Garamond" w:cs="Garamond"/>
          <w:spacing w:val="-1"/>
          <w:w w:val="99"/>
        </w:rPr>
        <w:t>p</w:t>
      </w:r>
      <w:r>
        <w:rPr>
          <w:rFonts w:ascii="Garamond" w:eastAsia="Garamond" w:hAnsi="Garamond" w:cs="Garamond"/>
          <w:spacing w:val="1"/>
          <w:w w:val="99"/>
        </w:rPr>
        <w:t>ar</w:t>
      </w:r>
      <w:r>
        <w:rPr>
          <w:rFonts w:ascii="Garamond" w:eastAsia="Garamond" w:hAnsi="Garamond" w:cs="Garamond"/>
          <w:w w:val="99"/>
        </w:rPr>
        <w:t>t</w:t>
      </w:r>
      <w:r>
        <w:rPr>
          <w:rFonts w:ascii="Garamond" w:eastAsia="Garamond" w:hAnsi="Garamond" w:cs="Garamond"/>
          <w:spacing w:val="-1"/>
          <w:w w:val="99"/>
        </w:rPr>
        <w:t>n</w:t>
      </w:r>
      <w:r>
        <w:rPr>
          <w:rFonts w:ascii="Garamond" w:eastAsia="Garamond" w:hAnsi="Garamond" w:cs="Garamond"/>
          <w:spacing w:val="3"/>
          <w:w w:val="99"/>
        </w:rPr>
        <w:t>e</w:t>
      </w:r>
      <w:r>
        <w:rPr>
          <w:rFonts w:ascii="Garamond" w:eastAsia="Garamond" w:hAnsi="Garamond" w:cs="Garamond"/>
          <w:spacing w:val="1"/>
          <w:w w:val="99"/>
        </w:rPr>
        <w:t>r</w:t>
      </w:r>
      <w:r>
        <w:rPr>
          <w:rFonts w:ascii="Garamond" w:eastAsia="Garamond" w:hAnsi="Garamond" w:cs="Garamond"/>
          <w:spacing w:val="-1"/>
          <w:w w:val="99"/>
        </w:rPr>
        <w:t>sh</w:t>
      </w:r>
      <w:r>
        <w:rPr>
          <w:rFonts w:ascii="Garamond" w:eastAsia="Garamond" w:hAnsi="Garamond" w:cs="Garamond"/>
          <w:w w:val="99"/>
        </w:rPr>
        <w:t>ip</w:t>
      </w:r>
      <w:r>
        <w:rPr>
          <w:rFonts w:ascii="Garamond" w:eastAsia="Garamond" w:hAnsi="Garamond" w:cs="Garamond"/>
          <w:spacing w:val="-11"/>
          <w:w w:val="99"/>
        </w:rPr>
        <w:t xml:space="preserve"> </w:t>
      </w:r>
      <w:r>
        <w:rPr>
          <w:rFonts w:ascii="Garamond" w:eastAsia="Garamond" w:hAnsi="Garamond" w:cs="Garamond"/>
          <w:spacing w:val="2"/>
        </w:rPr>
        <w:t>(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8"/>
        </w:rPr>
        <w:t xml:space="preserve"> </w:t>
      </w:r>
      <w:r>
        <w:rPr>
          <w:rFonts w:ascii="Garamond" w:eastAsia="Garamond" w:hAnsi="Garamond" w:cs="Garamond"/>
        </w:rPr>
        <w:t>limi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 xml:space="preserve">d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limi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),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</w:rPr>
        <w:t>, Hi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u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ivi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mil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tr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gen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 xml:space="preserve">r </w:t>
      </w:r>
      <w:r>
        <w:rPr>
          <w:rFonts w:ascii="Garamond" w:eastAsia="Garamond" w:hAnsi="Garamond" w:cs="Garamond"/>
          <w:spacing w:val="-1"/>
        </w:rPr>
        <w:t>po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tic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su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ivis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 xml:space="preserve"> 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 xml:space="preserve"> 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ty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tr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 xml:space="preserve">a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pp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La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;</w:t>
      </w:r>
    </w:p>
    <w:p w14:paraId="45D232E1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2BF6BFB3" w14:textId="77777777" w:rsidR="002874F5" w:rsidRDefault="00A624D4">
      <w:pPr>
        <w:ind w:left="833" w:right="3893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“</w:t>
      </w:r>
      <w:r>
        <w:rPr>
          <w:rFonts w:ascii="Garamond" w:eastAsia="Garamond" w:hAnsi="Garamond" w:cs="Garamond"/>
          <w:b/>
        </w:rPr>
        <w:t>Re</w:t>
      </w:r>
      <w:r>
        <w:rPr>
          <w:rFonts w:ascii="Garamond" w:eastAsia="Garamond" w:hAnsi="Garamond" w:cs="Garamond"/>
          <w:b/>
          <w:spacing w:val="1"/>
        </w:rPr>
        <w:t>l</w:t>
      </w:r>
      <w:r>
        <w:rPr>
          <w:rFonts w:ascii="Garamond" w:eastAsia="Garamond" w:hAnsi="Garamond" w:cs="Garamond"/>
          <w:b/>
        </w:rPr>
        <w:t>at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ve</w:t>
      </w:r>
      <w:r>
        <w:rPr>
          <w:rFonts w:ascii="Garamond" w:eastAsia="Garamond" w:hAnsi="Garamond" w:cs="Garamond"/>
        </w:rPr>
        <w:t>”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2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have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s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me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"/>
        </w:rPr>
        <w:t xml:space="preserve"> de</w:t>
      </w:r>
      <w:r>
        <w:rPr>
          <w:rFonts w:ascii="Garamond" w:eastAsia="Garamond" w:hAnsi="Garamond" w:cs="Garamond"/>
        </w:rPr>
        <w:t>fined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Act;</w:t>
      </w:r>
    </w:p>
    <w:p w14:paraId="34250753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0B96D811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2.          </w:t>
      </w:r>
      <w:r>
        <w:rPr>
          <w:rFonts w:ascii="Garamond" w:eastAsia="Garamond" w:hAnsi="Garamond" w:cs="Garamond"/>
          <w:b/>
          <w:spacing w:val="12"/>
        </w:rPr>
        <w:t xml:space="preserve"> </w:t>
      </w:r>
      <w:r>
        <w:rPr>
          <w:rFonts w:ascii="Garamond" w:eastAsia="Garamond" w:hAnsi="Garamond" w:cs="Garamond"/>
          <w:b/>
        </w:rPr>
        <w:t>EMP</w:t>
      </w:r>
      <w:r>
        <w:rPr>
          <w:rFonts w:ascii="Garamond" w:eastAsia="Garamond" w:hAnsi="Garamond" w:cs="Garamond"/>
          <w:b/>
          <w:spacing w:val="1"/>
        </w:rPr>
        <w:t>L</w:t>
      </w:r>
      <w:r>
        <w:rPr>
          <w:rFonts w:ascii="Garamond" w:eastAsia="Garamond" w:hAnsi="Garamond" w:cs="Garamond"/>
          <w:b/>
        </w:rPr>
        <w:t>O</w:t>
      </w:r>
      <w:r>
        <w:rPr>
          <w:rFonts w:ascii="Garamond" w:eastAsia="Garamond" w:hAnsi="Garamond" w:cs="Garamond"/>
          <w:b/>
          <w:spacing w:val="1"/>
        </w:rPr>
        <w:t>Y</w:t>
      </w:r>
      <w:r>
        <w:rPr>
          <w:rFonts w:ascii="Garamond" w:eastAsia="Garamond" w:hAnsi="Garamond" w:cs="Garamond"/>
          <w:b/>
        </w:rPr>
        <w:t>MENT</w:t>
      </w:r>
    </w:p>
    <w:p w14:paraId="34EBC0A5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534A43D2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2.1        </w:t>
      </w:r>
      <w:r>
        <w:rPr>
          <w:rFonts w:ascii="Garamond" w:eastAsia="Garamond" w:hAnsi="Garamond" w:cs="Garamond"/>
          <w:spacing w:val="3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rvi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fec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</w:p>
    <w:p w14:paraId="6318ACDF" w14:textId="77777777" w:rsidR="002874F5" w:rsidRDefault="00A624D4">
      <w:pPr>
        <w:ind w:left="833" w:right="4028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ar</w:t>
      </w:r>
      <w:r>
        <w:rPr>
          <w:rFonts w:ascii="Garamond" w:eastAsia="Garamond" w:hAnsi="Garamond" w:cs="Garamond"/>
        </w:rPr>
        <w:t>ties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he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forth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der</w:t>
      </w:r>
      <w:r>
        <w:rPr>
          <w:rFonts w:ascii="Garamond" w:eastAsia="Garamond" w:hAnsi="Garamond" w:cs="Garamond"/>
        </w:rPr>
        <w:t>’s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t.</w:t>
      </w:r>
    </w:p>
    <w:p w14:paraId="44ACE232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376E6351" w14:textId="77777777" w:rsidR="002874F5" w:rsidRDefault="00A624D4">
      <w:pPr>
        <w:tabs>
          <w:tab w:val="left" w:pos="820"/>
        </w:tabs>
        <w:ind w:left="833" w:right="81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2.2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 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ll,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te,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q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</w:rPr>
        <w:t>rry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1"/>
        </w:rPr>
        <w:t xml:space="preserve"> du</w:t>
      </w:r>
      <w:r>
        <w:rPr>
          <w:rFonts w:ascii="Garamond" w:eastAsia="Garamond" w:hAnsi="Garamond" w:cs="Garamond"/>
        </w:rPr>
        <w:t>ties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sso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1"/>
        </w:rPr>
        <w:t xml:space="preserve"> 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1"/>
        </w:rPr>
        <w:t xml:space="preserve"> 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s </w:t>
      </w:r>
      <w:r>
        <w:rPr>
          <w:rFonts w:ascii="Garamond" w:eastAsia="Garamond" w:hAnsi="Garamond" w:cs="Garamond"/>
          <w:spacing w:val="1"/>
        </w:rPr>
        <w:t>[</w:t>
      </w:r>
      <w:r>
        <w:rPr>
          <w:rFonts w:ascii="Garamond" w:eastAsia="Garamond" w:hAnsi="Garamond" w:cs="Garamond"/>
          <w:u w:val="single" w:color="000000"/>
        </w:rPr>
        <w:t xml:space="preserve">    </w:t>
      </w:r>
      <w:proofErr w:type="gramStart"/>
      <w:r>
        <w:rPr>
          <w:rFonts w:ascii="Garamond" w:eastAsia="Garamond" w:hAnsi="Garamond" w:cs="Garamond"/>
          <w:spacing w:val="49"/>
          <w:u w:val="single" w:color="000000"/>
        </w:rPr>
        <w:t xml:space="preserve"> </w:t>
      </w:r>
      <w:r>
        <w:rPr>
          <w:rFonts w:ascii="Garamond" w:eastAsia="Garamond" w:hAnsi="Garamond" w:cs="Garamond"/>
          <w:spacing w:val="-49"/>
        </w:rPr>
        <w:t xml:space="preserve"> </w:t>
      </w:r>
      <w:r>
        <w:rPr>
          <w:rFonts w:ascii="Garamond" w:eastAsia="Garamond" w:hAnsi="Garamond" w:cs="Garamond"/>
        </w:rPr>
        <w:t>]</w:t>
      </w:r>
      <w:proofErr w:type="gramEnd"/>
      <w:r>
        <w:rPr>
          <w:rFonts w:ascii="Garamond" w:eastAsia="Garamond" w:hAnsi="Garamond" w:cs="Garamond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im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2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time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time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acc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da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Arti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ms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t.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 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ll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gen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rvi</w:t>
      </w:r>
      <w:r>
        <w:rPr>
          <w:rFonts w:ascii="Garamond" w:eastAsia="Garamond" w:hAnsi="Garamond" w:cs="Garamond"/>
          <w:spacing w:val="8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 xml:space="preserve"> co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trol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rd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d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se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</w:rPr>
        <w:t>rd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acc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da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  <w:spacing w:val="-1"/>
        </w:rPr>
        <w:t>pp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 xml:space="preserve">le </w:t>
      </w:r>
      <w:r>
        <w:rPr>
          <w:rFonts w:ascii="Garamond" w:eastAsia="Garamond" w:hAnsi="Garamond" w:cs="Garamond"/>
          <w:spacing w:val="1"/>
        </w:rPr>
        <w:t>La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.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rim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ry 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spo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b</w:t>
      </w:r>
      <w:r>
        <w:rPr>
          <w:rFonts w:ascii="Garamond" w:eastAsia="Garamond" w:hAnsi="Garamond" w:cs="Garamond"/>
        </w:rPr>
        <w:t>ili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ud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no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limi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tivi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nc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age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t,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op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gro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</w:rPr>
        <w:t>th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.</w:t>
      </w:r>
    </w:p>
    <w:p w14:paraId="20E4FB63" w14:textId="77777777" w:rsidR="002874F5" w:rsidRDefault="002874F5">
      <w:pPr>
        <w:spacing w:line="240" w:lineRule="exact"/>
        <w:rPr>
          <w:sz w:val="24"/>
          <w:szCs w:val="24"/>
        </w:rPr>
      </w:pPr>
    </w:p>
    <w:p w14:paraId="30CBD5E1" w14:textId="02E34848" w:rsidR="002874F5" w:rsidRDefault="00A624D4" w:rsidP="008E374F">
      <w:pPr>
        <w:tabs>
          <w:tab w:val="left" w:pos="820"/>
        </w:tabs>
        <w:ind w:left="833" w:right="82" w:hanging="720"/>
        <w:jc w:val="both"/>
        <w:rPr>
          <w:sz w:val="22"/>
          <w:szCs w:val="22"/>
        </w:rPr>
      </w:pPr>
      <w:r>
        <w:rPr>
          <w:rFonts w:ascii="Garamond" w:eastAsia="Garamond" w:hAnsi="Garamond" w:cs="Garamond"/>
        </w:rPr>
        <w:t>2.3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res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ly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oo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  <w:spacing w:val="2"/>
        </w:rPr>
        <w:t>’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Ar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requ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g to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 to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ap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ill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k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9"/>
        </w:rPr>
        <w:t>b</w:t>
      </w:r>
      <w:r>
        <w:rPr>
          <w:rFonts w:ascii="Garamond" w:eastAsia="Garamond" w:hAnsi="Garamond" w:cs="Garamond"/>
        </w:rPr>
        <w:t>tain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ap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rit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fore taking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.</w:t>
      </w:r>
      <w:r>
        <w:rPr>
          <w:rFonts w:ascii="Garamond" w:eastAsia="Garamond" w:hAnsi="Garamond" w:cs="Garamond"/>
          <w:spacing w:val="2"/>
        </w:rPr>
        <w:t xml:space="preserve">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rs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  <w:spacing w:val="1"/>
        </w:rPr>
        <w:t>qu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 xml:space="preserve">d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2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w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eh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rs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g,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ho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12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 xml:space="preserve">s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son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ity,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.</w:t>
      </w:r>
    </w:p>
    <w:p w14:paraId="19B70245" w14:textId="77777777" w:rsidR="002874F5" w:rsidRDefault="002874F5">
      <w:pPr>
        <w:spacing w:before="4" w:line="140" w:lineRule="exact"/>
        <w:rPr>
          <w:sz w:val="15"/>
          <w:szCs w:val="15"/>
        </w:rPr>
      </w:pPr>
    </w:p>
    <w:p w14:paraId="1CDEDC12" w14:textId="77777777" w:rsidR="002874F5" w:rsidRDefault="00A624D4">
      <w:pPr>
        <w:tabs>
          <w:tab w:val="left" w:pos="820"/>
        </w:tabs>
        <w:spacing w:before="40"/>
        <w:ind w:left="833" w:right="84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2.4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5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5"/>
        </w:rPr>
        <w:t xml:space="preserve"> </w:t>
      </w:r>
      <w:r>
        <w:rPr>
          <w:rFonts w:ascii="Garamond" w:eastAsia="Garamond" w:hAnsi="Garamond" w:cs="Garamond"/>
          <w:spacing w:val="-3"/>
        </w:rPr>
        <w:t>w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1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1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6"/>
        </w:rPr>
        <w:t xml:space="preserve"> 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fec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te: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</w:rPr>
        <w:t>(a)</w:t>
      </w:r>
      <w:r>
        <w:rPr>
          <w:rFonts w:ascii="Garamond" w:eastAsia="Garamond" w:hAnsi="Garamond" w:cs="Garamond"/>
          <w:spacing w:val="23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4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15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5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14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ter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 xml:space="preserve">o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ird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rty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rig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  <w:spacing w:val="8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th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lt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tri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7"/>
        </w:rPr>
        <w:t xml:space="preserve"> 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 xml:space="preserve">ird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rty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;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)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 xml:space="preserve">a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rty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gem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ill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is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ili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"/>
        </w:rPr>
        <w:t>r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du</w:t>
      </w:r>
      <w:r>
        <w:rPr>
          <w:rFonts w:ascii="Garamond" w:eastAsia="Garamond" w:hAnsi="Garamond" w:cs="Garamond"/>
        </w:rPr>
        <w:t>ties f</w:t>
      </w:r>
      <w:r>
        <w:rPr>
          <w:rFonts w:ascii="Garamond" w:eastAsia="Garamond" w:hAnsi="Garamond" w:cs="Garamond"/>
          <w:spacing w:val="-3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;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(c)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2"/>
        </w:rPr>
        <w:t>o</w:t>
      </w:r>
      <w:r>
        <w:rPr>
          <w:rFonts w:ascii="Garamond" w:eastAsia="Garamond" w:hAnsi="Garamond" w:cs="Garamond"/>
        </w:rPr>
        <w:t>rm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"/>
        </w:rPr>
        <w:t xml:space="preserve"> 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 is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tr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accu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te;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)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ter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rforming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lig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s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r.</w:t>
      </w:r>
    </w:p>
    <w:p w14:paraId="2CAD7190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14EA5EAF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3.          </w:t>
      </w:r>
      <w:r>
        <w:rPr>
          <w:rFonts w:ascii="Garamond" w:eastAsia="Garamond" w:hAnsi="Garamond" w:cs="Garamond"/>
          <w:b/>
          <w:spacing w:val="12"/>
        </w:rPr>
        <w:t xml:space="preserve"> </w:t>
      </w:r>
      <w:r>
        <w:rPr>
          <w:rFonts w:ascii="Garamond" w:eastAsia="Garamond" w:hAnsi="Garamond" w:cs="Garamond"/>
          <w:b/>
        </w:rPr>
        <w:t>PL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CE</w:t>
      </w:r>
      <w:r>
        <w:rPr>
          <w:rFonts w:ascii="Garamond" w:eastAsia="Garamond" w:hAnsi="Garamond" w:cs="Garamond"/>
          <w:b/>
          <w:spacing w:val="-7"/>
        </w:rPr>
        <w:t xml:space="preserve"> </w:t>
      </w:r>
      <w:r>
        <w:rPr>
          <w:rFonts w:ascii="Garamond" w:eastAsia="Garamond" w:hAnsi="Garamond" w:cs="Garamond"/>
          <w:b/>
        </w:rPr>
        <w:t xml:space="preserve">OF </w:t>
      </w:r>
      <w:r>
        <w:rPr>
          <w:rFonts w:ascii="Garamond" w:eastAsia="Garamond" w:hAnsi="Garamond" w:cs="Garamond"/>
          <w:b/>
          <w:spacing w:val="-1"/>
        </w:rPr>
        <w:t>W</w:t>
      </w:r>
      <w:r>
        <w:rPr>
          <w:rFonts w:ascii="Garamond" w:eastAsia="Garamond" w:hAnsi="Garamond" w:cs="Garamond"/>
          <w:b/>
        </w:rPr>
        <w:t>ORK</w:t>
      </w:r>
    </w:p>
    <w:p w14:paraId="7E3F09FB" w14:textId="77777777" w:rsidR="002874F5" w:rsidRDefault="002874F5">
      <w:pPr>
        <w:spacing w:before="14" w:line="220" w:lineRule="exact"/>
        <w:rPr>
          <w:sz w:val="22"/>
          <w:szCs w:val="22"/>
        </w:rPr>
      </w:pPr>
    </w:p>
    <w:p w14:paraId="536EDB0B" w14:textId="77777777" w:rsidR="002874F5" w:rsidRDefault="00A624D4">
      <w:pPr>
        <w:spacing w:line="220" w:lineRule="exact"/>
        <w:ind w:left="833" w:right="89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wo</w:t>
      </w:r>
      <w:r>
        <w:rPr>
          <w:rFonts w:ascii="Garamond" w:eastAsia="Garamond" w:hAnsi="Garamond" w:cs="Garamond"/>
        </w:rPr>
        <w:t>rk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4"/>
        </w:rPr>
        <w:t>r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rform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rvi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ill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y'</w:t>
      </w:r>
      <w:r>
        <w:rPr>
          <w:rFonts w:ascii="Garamond" w:eastAsia="Garamond" w:hAnsi="Garamond" w:cs="Garamond"/>
        </w:rPr>
        <w:t xml:space="preserve">s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 xml:space="preserve">in </w:t>
      </w:r>
      <w:proofErr w:type="gramStart"/>
      <w:r>
        <w:rPr>
          <w:rFonts w:ascii="Garamond" w:eastAsia="Garamond" w:hAnsi="Garamond" w:cs="Garamond"/>
        </w:rPr>
        <w:t xml:space="preserve">[ </w:t>
      </w:r>
      <w:r>
        <w:rPr>
          <w:rFonts w:ascii="Garamond" w:eastAsia="Garamond" w:hAnsi="Garamond" w:cs="Garamond"/>
          <w:spacing w:val="42"/>
        </w:rPr>
        <w:t xml:space="preserve"> </w:t>
      </w:r>
      <w:r>
        <w:rPr>
          <w:rFonts w:ascii="Garamond" w:eastAsia="Garamond" w:hAnsi="Garamond" w:cs="Garamond"/>
          <w:spacing w:val="-1"/>
        </w:rPr>
        <w:t>]</w:t>
      </w:r>
      <w:proofErr w:type="gramEnd"/>
      <w:r>
        <w:rPr>
          <w:rFonts w:ascii="Garamond" w:eastAsia="Garamond" w:hAnsi="Garamond" w:cs="Garamond"/>
        </w:rPr>
        <w:t>.</w:t>
      </w:r>
    </w:p>
    <w:p w14:paraId="5ED60E62" w14:textId="77777777" w:rsidR="002874F5" w:rsidRDefault="002874F5">
      <w:pPr>
        <w:spacing w:before="8" w:line="240" w:lineRule="exact"/>
        <w:rPr>
          <w:sz w:val="24"/>
          <w:szCs w:val="24"/>
        </w:rPr>
      </w:pPr>
    </w:p>
    <w:p w14:paraId="54F2BA30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>4.</w:t>
      </w:r>
      <w:r>
        <w:rPr>
          <w:rFonts w:ascii="Garamond" w:eastAsia="Garamond" w:hAnsi="Garamond" w:cs="Garamond"/>
          <w:b/>
        </w:rPr>
        <w:t xml:space="preserve">          </w:t>
      </w:r>
      <w:r>
        <w:rPr>
          <w:rFonts w:ascii="Garamond" w:eastAsia="Garamond" w:hAnsi="Garamond" w:cs="Garamond"/>
          <w:b/>
          <w:spacing w:val="12"/>
        </w:rPr>
        <w:t xml:space="preserve"> </w:t>
      </w:r>
      <w:r>
        <w:rPr>
          <w:rFonts w:ascii="Garamond" w:eastAsia="Garamond" w:hAnsi="Garamond" w:cs="Garamond"/>
          <w:b/>
        </w:rPr>
        <w:t>DUTIES</w:t>
      </w:r>
      <w:r>
        <w:rPr>
          <w:rFonts w:ascii="Garamond" w:eastAsia="Garamond" w:hAnsi="Garamond" w:cs="Garamond"/>
          <w:b/>
          <w:spacing w:val="-6"/>
        </w:rPr>
        <w:t xml:space="preserve"> 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ND</w:t>
      </w:r>
      <w:r>
        <w:rPr>
          <w:rFonts w:ascii="Garamond" w:eastAsia="Garamond" w:hAnsi="Garamond" w:cs="Garamond"/>
          <w:b/>
          <w:spacing w:val="-4"/>
        </w:rPr>
        <w:t xml:space="preserve"> </w:t>
      </w:r>
      <w:r>
        <w:rPr>
          <w:rFonts w:ascii="Garamond" w:eastAsia="Garamond" w:hAnsi="Garamond" w:cs="Garamond"/>
          <w:b/>
          <w:spacing w:val="3"/>
        </w:rPr>
        <w:t>O</w:t>
      </w:r>
      <w:r>
        <w:rPr>
          <w:rFonts w:ascii="Garamond" w:eastAsia="Garamond" w:hAnsi="Garamond" w:cs="Garamond"/>
          <w:b/>
        </w:rPr>
        <w:t>BLI</w:t>
      </w:r>
      <w:r>
        <w:rPr>
          <w:rFonts w:ascii="Garamond" w:eastAsia="Garamond" w:hAnsi="Garamond" w:cs="Garamond"/>
          <w:b/>
          <w:spacing w:val="1"/>
        </w:rPr>
        <w:t>G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T</w:t>
      </w:r>
      <w:r>
        <w:rPr>
          <w:rFonts w:ascii="Garamond" w:eastAsia="Garamond" w:hAnsi="Garamond" w:cs="Garamond"/>
          <w:b/>
          <w:spacing w:val="2"/>
        </w:rPr>
        <w:t>IO</w:t>
      </w:r>
      <w:r>
        <w:rPr>
          <w:rFonts w:ascii="Garamond" w:eastAsia="Garamond" w:hAnsi="Garamond" w:cs="Garamond"/>
          <w:b/>
        </w:rPr>
        <w:t>NS</w:t>
      </w:r>
    </w:p>
    <w:p w14:paraId="7EDDB58D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1A8AD491" w14:textId="77777777" w:rsidR="002874F5" w:rsidRDefault="00A624D4">
      <w:pPr>
        <w:ind w:left="83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lastRenderedPageBreak/>
        <w:t>Fr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fec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te,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foll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ll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du</w:t>
      </w:r>
      <w:r>
        <w:rPr>
          <w:rFonts w:ascii="Garamond" w:eastAsia="Garamond" w:hAnsi="Garamond" w:cs="Garamond"/>
        </w:rPr>
        <w:t>ties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ob</w:t>
      </w:r>
      <w:r>
        <w:rPr>
          <w:rFonts w:ascii="Garamond" w:eastAsia="Garamond" w:hAnsi="Garamond" w:cs="Garamond"/>
        </w:rPr>
        <w:t>lig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r:</w:t>
      </w:r>
    </w:p>
    <w:p w14:paraId="5B097958" w14:textId="77777777" w:rsidR="002874F5" w:rsidRDefault="002874F5">
      <w:pPr>
        <w:spacing w:before="14" w:line="220" w:lineRule="exact"/>
        <w:rPr>
          <w:sz w:val="22"/>
          <w:szCs w:val="22"/>
        </w:rPr>
      </w:pPr>
    </w:p>
    <w:p w14:paraId="1581076D" w14:textId="77777777" w:rsidR="002874F5" w:rsidRDefault="00A624D4">
      <w:pPr>
        <w:tabs>
          <w:tab w:val="left" w:pos="820"/>
        </w:tabs>
        <w:spacing w:line="220" w:lineRule="exact"/>
        <w:ind w:left="833" w:right="93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4.1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22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8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21"/>
        </w:rPr>
        <w:t xml:space="preserve"> 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22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2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21"/>
        </w:rPr>
        <w:t xml:space="preserve"> </w:t>
      </w:r>
      <w:r>
        <w:rPr>
          <w:rFonts w:ascii="Garamond" w:eastAsia="Garamond" w:hAnsi="Garamond" w:cs="Garamond"/>
        </w:rPr>
        <w:t>time</w:t>
      </w:r>
      <w:r>
        <w:rPr>
          <w:rFonts w:ascii="Garamond" w:eastAsia="Garamond" w:hAnsi="Garamond" w:cs="Garamond"/>
          <w:spacing w:val="2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1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23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9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rvi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2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rform</w:t>
      </w:r>
      <w:r>
        <w:rPr>
          <w:rFonts w:ascii="Garamond" w:eastAsia="Garamond" w:hAnsi="Garamond" w:cs="Garamond"/>
          <w:spacing w:val="19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1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1"/>
        </w:rPr>
        <w:t xml:space="preserve"> </w:t>
      </w:r>
      <w:r>
        <w:rPr>
          <w:rFonts w:ascii="Garamond" w:eastAsia="Garamond" w:hAnsi="Garamond" w:cs="Garamond"/>
          <w:spacing w:val="1"/>
        </w:rPr>
        <w:t>du</w:t>
      </w:r>
      <w:r>
        <w:rPr>
          <w:rFonts w:ascii="Garamond" w:eastAsia="Garamond" w:hAnsi="Garamond" w:cs="Garamond"/>
        </w:rPr>
        <w:t>ties</w:t>
      </w:r>
      <w:r>
        <w:rPr>
          <w:rFonts w:ascii="Garamond" w:eastAsia="Garamond" w:hAnsi="Garamond" w:cs="Garamond"/>
          <w:spacing w:val="1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 r</w:t>
      </w:r>
      <w:r>
        <w:rPr>
          <w:rFonts w:ascii="Garamond" w:eastAsia="Garamond" w:hAnsi="Garamond" w:cs="Garamond"/>
          <w:spacing w:val="1"/>
        </w:rPr>
        <w:t>equ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.</w:t>
      </w:r>
    </w:p>
    <w:p w14:paraId="1206AE00" w14:textId="77777777" w:rsidR="002874F5" w:rsidRDefault="002874F5">
      <w:pPr>
        <w:spacing w:before="8" w:line="240" w:lineRule="exact"/>
        <w:rPr>
          <w:sz w:val="24"/>
          <w:szCs w:val="24"/>
        </w:rPr>
      </w:pPr>
    </w:p>
    <w:p w14:paraId="254E01D4" w14:textId="77777777" w:rsidR="002874F5" w:rsidRDefault="00A624D4">
      <w:pPr>
        <w:tabs>
          <w:tab w:val="left" w:pos="820"/>
        </w:tabs>
        <w:ind w:left="833" w:right="96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4.2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r,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1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-1"/>
        </w:rPr>
        <w:t>po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gul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 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 in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time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me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b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"/>
        </w:rPr>
        <w:t xml:space="preserve"> h</w:t>
      </w:r>
      <w:r>
        <w:rPr>
          <w:rFonts w:ascii="Garamond" w:eastAsia="Garamond" w:hAnsi="Garamond" w:cs="Garamond"/>
        </w:rPr>
        <w:t xml:space="preserve">is </w:t>
      </w:r>
      <w:r>
        <w:rPr>
          <w:rFonts w:ascii="Garamond" w:eastAsia="Garamond" w:hAnsi="Garamond" w:cs="Garamond"/>
          <w:spacing w:val="-1"/>
        </w:rPr>
        <w:t>no</w:t>
      </w:r>
      <w:r>
        <w:rPr>
          <w:rFonts w:ascii="Garamond" w:eastAsia="Garamond" w:hAnsi="Garamond" w:cs="Garamond"/>
        </w:rPr>
        <w:t>tice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.</w:t>
      </w:r>
    </w:p>
    <w:p w14:paraId="3CA8F4F6" w14:textId="77777777" w:rsidR="002874F5" w:rsidRDefault="002874F5">
      <w:pPr>
        <w:spacing w:line="240" w:lineRule="exact"/>
        <w:rPr>
          <w:sz w:val="24"/>
          <w:szCs w:val="24"/>
        </w:rPr>
      </w:pPr>
    </w:p>
    <w:p w14:paraId="38CA5E21" w14:textId="77777777" w:rsidR="002874F5" w:rsidRDefault="00A624D4">
      <w:pPr>
        <w:tabs>
          <w:tab w:val="left" w:pos="820"/>
        </w:tabs>
        <w:ind w:left="833" w:right="81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4.3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29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28"/>
        </w:rPr>
        <w:t xml:space="preserve">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8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mm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9"/>
        </w:rPr>
        <w:t xml:space="preserve"> 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0"/>
        </w:rPr>
        <w:t xml:space="preserve"> 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  <w:spacing w:val="1"/>
        </w:rPr>
        <w:t>duc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2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0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mmit</w:t>
      </w:r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9"/>
        </w:rPr>
        <w:t xml:space="preserve"> 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27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2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30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0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 xml:space="preserve">,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sb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wo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ld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ons</w:t>
      </w:r>
      <w:r>
        <w:rPr>
          <w:rFonts w:ascii="Garamond" w:eastAsia="Garamond" w:hAnsi="Garamond" w:cs="Garamond"/>
        </w:rPr>
        <w:t>tr</w:t>
      </w:r>
      <w:r>
        <w:rPr>
          <w:rFonts w:ascii="Garamond" w:eastAsia="Garamond" w:hAnsi="Garamond" w:cs="Garamond"/>
          <w:spacing w:val="1"/>
        </w:rPr>
        <w:t>ue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 xml:space="preserve"> 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time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.</w:t>
      </w:r>
    </w:p>
    <w:p w14:paraId="4689ECE2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34516C39" w14:textId="77777777" w:rsidR="002874F5" w:rsidRDefault="00A624D4">
      <w:pPr>
        <w:tabs>
          <w:tab w:val="left" w:pos="820"/>
        </w:tabs>
        <w:ind w:left="833" w:right="87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4.4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du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wo</w:t>
      </w:r>
      <w:r>
        <w:rPr>
          <w:rFonts w:ascii="Garamond" w:eastAsia="Garamond" w:hAnsi="Garamond" w:cs="Garamond"/>
        </w:rPr>
        <w:t>rk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ly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ill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rform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rtake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rfo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2"/>
        </w:rPr>
        <w:t>w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rk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4"/>
        </w:rPr>
        <w:t>t</w:t>
      </w:r>
      <w:r>
        <w:rPr>
          <w:rFonts w:ascii="Garamond" w:eastAsia="Garamond" w:hAnsi="Garamond" w:cs="Garamond"/>
          <w:spacing w:val="-1"/>
        </w:rPr>
        <w:t>ho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ific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ten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rmi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eac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3"/>
        </w:rPr>
        <w:t>w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rk.</w:t>
      </w:r>
    </w:p>
    <w:p w14:paraId="32B1A38B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63DBE75B" w14:textId="77777777" w:rsidR="002874F5" w:rsidRDefault="00A624D4">
      <w:pPr>
        <w:tabs>
          <w:tab w:val="left" w:pos="820"/>
        </w:tabs>
        <w:ind w:left="833" w:right="79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4.5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po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tr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8"/>
        </w:rPr>
        <w:t xml:space="preserve"> </w:t>
      </w:r>
      <w:r>
        <w:rPr>
          <w:rFonts w:ascii="Garamond" w:eastAsia="Garamond" w:hAnsi="Garamond" w:cs="Garamond"/>
          <w:spacing w:val="1"/>
        </w:rPr>
        <w:t>deed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-19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1"/>
        </w:rPr>
        <w:t>ecu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, to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1"/>
        </w:rPr>
        <w:t>dea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th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6"/>
        </w:rPr>
        <w:t>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rit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gn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ead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gs</w:t>
      </w:r>
      <w:r>
        <w:rPr>
          <w:rFonts w:ascii="Garamond" w:eastAsia="Garamond" w:hAnsi="Garamond" w:cs="Garamond"/>
          <w:spacing w:val="3"/>
        </w:rPr>
        <w:t xml:space="preserve"> 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d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pp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equ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fil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gal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ceed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gs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</w:rPr>
        <w:t>gain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r,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1"/>
        </w:rPr>
        <w:t>rs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pp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rd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to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5"/>
        </w:rPr>
        <w:t xml:space="preserve"> </w:t>
      </w:r>
      <w:proofErr w:type="spellStart"/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</w:t>
      </w:r>
      <w:proofErr w:type="spellEnd"/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 xml:space="preserve">r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.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 is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ld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lia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da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ge,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im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1"/>
        </w:rPr>
        <w:t xml:space="preserve"> a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1"/>
        </w:rPr>
        <w:t xml:space="preserve"> 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 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2"/>
        </w:rPr>
        <w:t>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4.5,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ify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its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eh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8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 xml:space="preserve">,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yee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es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iv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xim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rmi</w:t>
      </w:r>
      <w:r>
        <w:rPr>
          <w:rFonts w:ascii="Garamond" w:eastAsia="Garamond" w:hAnsi="Garamond" w:cs="Garamond"/>
          <w:spacing w:val="1"/>
        </w:rPr>
        <w:t>ss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</w:p>
    <w:p w14:paraId="0647826D" w14:textId="77777777" w:rsidR="002874F5" w:rsidRDefault="00A624D4">
      <w:pPr>
        <w:spacing w:line="220" w:lineRule="exact"/>
        <w:ind w:left="833"/>
        <w:rPr>
          <w:rFonts w:ascii="Garamond" w:eastAsia="Garamond" w:hAnsi="Garamond" w:cs="Garamond"/>
        </w:rPr>
      </w:pPr>
      <w:proofErr w:type="gramStart"/>
      <w:r>
        <w:rPr>
          <w:rFonts w:ascii="Garamond" w:eastAsia="Garamond" w:hAnsi="Garamond" w:cs="Garamond"/>
          <w:position w:val="1"/>
        </w:rPr>
        <w:t>;aw</w:t>
      </w:r>
      <w:proofErr w:type="gramEnd"/>
      <w:r>
        <w:rPr>
          <w:rFonts w:ascii="Garamond" w:eastAsia="Garamond" w:hAnsi="Garamond" w:cs="Garamond"/>
          <w:spacing w:val="-3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for</w:t>
      </w:r>
      <w:r>
        <w:rPr>
          <w:rFonts w:ascii="Garamond" w:eastAsia="Garamond" w:hAnsi="Garamond" w:cs="Garamond"/>
          <w:spacing w:val="-1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t</w:t>
      </w:r>
      <w:r>
        <w:rPr>
          <w:rFonts w:ascii="Garamond" w:eastAsia="Garamond" w:hAnsi="Garamond" w:cs="Garamond"/>
          <w:spacing w:val="-1"/>
          <w:position w:val="1"/>
        </w:rPr>
        <w:t>h</w:t>
      </w:r>
      <w:r>
        <w:rPr>
          <w:rFonts w:ascii="Garamond" w:eastAsia="Garamond" w:hAnsi="Garamond" w:cs="Garamond"/>
          <w:position w:val="1"/>
        </w:rPr>
        <w:t>e</w:t>
      </w:r>
      <w:r>
        <w:rPr>
          <w:rFonts w:ascii="Garamond" w:eastAsia="Garamond" w:hAnsi="Garamond" w:cs="Garamond"/>
          <w:spacing w:val="-1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t</w:t>
      </w:r>
      <w:r>
        <w:rPr>
          <w:rFonts w:ascii="Garamond" w:eastAsia="Garamond" w:hAnsi="Garamond" w:cs="Garamond"/>
          <w:spacing w:val="2"/>
          <w:position w:val="1"/>
        </w:rPr>
        <w:t>i</w:t>
      </w:r>
      <w:r>
        <w:rPr>
          <w:rFonts w:ascii="Garamond" w:eastAsia="Garamond" w:hAnsi="Garamond" w:cs="Garamond"/>
          <w:position w:val="1"/>
        </w:rPr>
        <w:t>me</w:t>
      </w:r>
      <w:r>
        <w:rPr>
          <w:rFonts w:ascii="Garamond" w:eastAsia="Garamond" w:hAnsi="Garamond" w:cs="Garamond"/>
          <w:spacing w:val="-2"/>
          <w:position w:val="1"/>
        </w:rPr>
        <w:t xml:space="preserve"> </w:t>
      </w:r>
      <w:r>
        <w:rPr>
          <w:rFonts w:ascii="Garamond" w:eastAsia="Garamond" w:hAnsi="Garamond" w:cs="Garamond"/>
          <w:spacing w:val="-1"/>
          <w:position w:val="1"/>
        </w:rPr>
        <w:t>b</w:t>
      </w:r>
      <w:r>
        <w:rPr>
          <w:rFonts w:ascii="Garamond" w:eastAsia="Garamond" w:hAnsi="Garamond" w:cs="Garamond"/>
          <w:spacing w:val="1"/>
          <w:position w:val="1"/>
        </w:rPr>
        <w:t>e</w:t>
      </w:r>
      <w:r>
        <w:rPr>
          <w:rFonts w:ascii="Garamond" w:eastAsia="Garamond" w:hAnsi="Garamond" w:cs="Garamond"/>
          <w:position w:val="1"/>
        </w:rPr>
        <w:t>i</w:t>
      </w:r>
      <w:r>
        <w:rPr>
          <w:rFonts w:ascii="Garamond" w:eastAsia="Garamond" w:hAnsi="Garamond" w:cs="Garamond"/>
          <w:spacing w:val="-1"/>
          <w:position w:val="1"/>
        </w:rPr>
        <w:t>n</w:t>
      </w:r>
      <w:r>
        <w:rPr>
          <w:rFonts w:ascii="Garamond" w:eastAsia="Garamond" w:hAnsi="Garamond" w:cs="Garamond"/>
          <w:position w:val="1"/>
        </w:rPr>
        <w:t>g</w:t>
      </w:r>
      <w:r>
        <w:rPr>
          <w:rFonts w:ascii="Garamond" w:eastAsia="Garamond" w:hAnsi="Garamond" w:cs="Garamond"/>
          <w:spacing w:val="-4"/>
          <w:position w:val="1"/>
        </w:rPr>
        <w:t xml:space="preserve"> </w:t>
      </w:r>
      <w:r>
        <w:rPr>
          <w:rFonts w:ascii="Garamond" w:eastAsia="Garamond" w:hAnsi="Garamond" w:cs="Garamond"/>
          <w:spacing w:val="2"/>
          <w:position w:val="1"/>
        </w:rPr>
        <w:t>i</w:t>
      </w:r>
      <w:r>
        <w:rPr>
          <w:rFonts w:ascii="Garamond" w:eastAsia="Garamond" w:hAnsi="Garamond" w:cs="Garamond"/>
          <w:position w:val="1"/>
        </w:rPr>
        <w:t>n</w:t>
      </w:r>
      <w:r>
        <w:rPr>
          <w:rFonts w:ascii="Garamond" w:eastAsia="Garamond" w:hAnsi="Garamond" w:cs="Garamond"/>
          <w:spacing w:val="-2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for</w:t>
      </w:r>
      <w:r>
        <w:rPr>
          <w:rFonts w:ascii="Garamond" w:eastAsia="Garamond" w:hAnsi="Garamond" w:cs="Garamond"/>
          <w:spacing w:val="1"/>
          <w:position w:val="1"/>
        </w:rPr>
        <w:t>c</w:t>
      </w:r>
      <w:r>
        <w:rPr>
          <w:rFonts w:ascii="Garamond" w:eastAsia="Garamond" w:hAnsi="Garamond" w:cs="Garamond"/>
          <w:position w:val="1"/>
        </w:rPr>
        <w:t>e</w:t>
      </w:r>
      <w:r>
        <w:rPr>
          <w:rFonts w:ascii="Garamond" w:eastAsia="Garamond" w:hAnsi="Garamond" w:cs="Garamond"/>
          <w:spacing w:val="-3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in</w:t>
      </w:r>
      <w:r>
        <w:rPr>
          <w:rFonts w:ascii="Garamond" w:eastAsia="Garamond" w:hAnsi="Garamond" w:cs="Garamond"/>
          <w:spacing w:val="-2"/>
          <w:position w:val="1"/>
        </w:rPr>
        <w:t xml:space="preserve"> </w:t>
      </w:r>
      <w:r>
        <w:rPr>
          <w:rFonts w:ascii="Garamond" w:eastAsia="Garamond" w:hAnsi="Garamond" w:cs="Garamond"/>
          <w:spacing w:val="-1"/>
          <w:position w:val="1"/>
        </w:rPr>
        <w:t>In</w:t>
      </w:r>
      <w:r>
        <w:rPr>
          <w:rFonts w:ascii="Garamond" w:eastAsia="Garamond" w:hAnsi="Garamond" w:cs="Garamond"/>
          <w:spacing w:val="1"/>
          <w:position w:val="1"/>
        </w:rPr>
        <w:t>d</w:t>
      </w:r>
      <w:r>
        <w:rPr>
          <w:rFonts w:ascii="Garamond" w:eastAsia="Garamond" w:hAnsi="Garamond" w:cs="Garamond"/>
          <w:position w:val="1"/>
        </w:rPr>
        <w:t>i</w:t>
      </w:r>
      <w:r>
        <w:rPr>
          <w:rFonts w:ascii="Garamond" w:eastAsia="Garamond" w:hAnsi="Garamond" w:cs="Garamond"/>
          <w:spacing w:val="1"/>
          <w:position w:val="1"/>
        </w:rPr>
        <w:t>a</w:t>
      </w:r>
      <w:r>
        <w:rPr>
          <w:rFonts w:ascii="Garamond" w:eastAsia="Garamond" w:hAnsi="Garamond" w:cs="Garamond"/>
          <w:position w:val="1"/>
        </w:rPr>
        <w:t>.</w:t>
      </w:r>
    </w:p>
    <w:p w14:paraId="00634673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7B925BC0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5.          </w:t>
      </w:r>
      <w:r>
        <w:rPr>
          <w:rFonts w:ascii="Garamond" w:eastAsia="Garamond" w:hAnsi="Garamond" w:cs="Garamond"/>
          <w:b/>
          <w:spacing w:val="12"/>
        </w:rPr>
        <w:t xml:space="preserve"> </w:t>
      </w:r>
      <w:r>
        <w:rPr>
          <w:rFonts w:ascii="Garamond" w:eastAsia="Garamond" w:hAnsi="Garamond" w:cs="Garamond"/>
          <w:b/>
        </w:rPr>
        <w:t>REMUNE</w:t>
      </w:r>
      <w:r>
        <w:rPr>
          <w:rFonts w:ascii="Garamond" w:eastAsia="Garamond" w:hAnsi="Garamond" w:cs="Garamond"/>
          <w:b/>
          <w:spacing w:val="3"/>
        </w:rPr>
        <w:t>R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TI</w:t>
      </w:r>
      <w:r>
        <w:rPr>
          <w:rFonts w:ascii="Garamond" w:eastAsia="Garamond" w:hAnsi="Garamond" w:cs="Garamond"/>
          <w:b/>
          <w:spacing w:val="3"/>
        </w:rPr>
        <w:t>O</w:t>
      </w:r>
      <w:r>
        <w:rPr>
          <w:rFonts w:ascii="Garamond" w:eastAsia="Garamond" w:hAnsi="Garamond" w:cs="Garamond"/>
          <w:b/>
        </w:rPr>
        <w:t>N</w:t>
      </w:r>
      <w:r>
        <w:rPr>
          <w:rFonts w:ascii="Garamond" w:eastAsia="Garamond" w:hAnsi="Garamond" w:cs="Garamond"/>
          <w:b/>
          <w:spacing w:val="-17"/>
        </w:rPr>
        <w:t xml:space="preserve"> </w:t>
      </w:r>
      <w:r>
        <w:rPr>
          <w:rFonts w:ascii="Garamond" w:eastAsia="Garamond" w:hAnsi="Garamond" w:cs="Garamond"/>
          <w:b/>
          <w:spacing w:val="2"/>
        </w:rPr>
        <w:t>A</w:t>
      </w:r>
      <w:r>
        <w:rPr>
          <w:rFonts w:ascii="Garamond" w:eastAsia="Garamond" w:hAnsi="Garamond" w:cs="Garamond"/>
          <w:b/>
        </w:rPr>
        <w:t>ND</w:t>
      </w:r>
      <w:r>
        <w:rPr>
          <w:rFonts w:ascii="Garamond" w:eastAsia="Garamond" w:hAnsi="Garamond" w:cs="Garamond"/>
          <w:b/>
          <w:spacing w:val="-4"/>
        </w:rPr>
        <w:t xml:space="preserve"> </w:t>
      </w:r>
      <w:r>
        <w:rPr>
          <w:rFonts w:ascii="Garamond" w:eastAsia="Garamond" w:hAnsi="Garamond" w:cs="Garamond"/>
          <w:b/>
          <w:spacing w:val="2"/>
        </w:rPr>
        <w:t>B</w:t>
      </w:r>
      <w:r>
        <w:rPr>
          <w:rFonts w:ascii="Garamond" w:eastAsia="Garamond" w:hAnsi="Garamond" w:cs="Garamond"/>
          <w:b/>
        </w:rPr>
        <w:t>EN</w:t>
      </w:r>
      <w:r>
        <w:rPr>
          <w:rFonts w:ascii="Garamond" w:eastAsia="Garamond" w:hAnsi="Garamond" w:cs="Garamond"/>
          <w:b/>
          <w:spacing w:val="2"/>
        </w:rPr>
        <w:t>E</w:t>
      </w:r>
      <w:r>
        <w:rPr>
          <w:rFonts w:ascii="Garamond" w:eastAsia="Garamond" w:hAnsi="Garamond" w:cs="Garamond"/>
          <w:b/>
        </w:rPr>
        <w:t>FITS</w:t>
      </w:r>
    </w:p>
    <w:p w14:paraId="38D6DAE0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25978A7C" w14:textId="77777777" w:rsidR="002874F5" w:rsidRDefault="00A624D4">
      <w:pPr>
        <w:tabs>
          <w:tab w:val="left" w:pos="820"/>
        </w:tabs>
        <w:ind w:left="833" w:right="79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5.1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du</w:t>
      </w:r>
      <w:r>
        <w:rPr>
          <w:rFonts w:ascii="Garamond" w:eastAsia="Garamond" w:hAnsi="Garamond" w:cs="Garamond"/>
        </w:rPr>
        <w:t>ties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2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ob</w:t>
      </w:r>
      <w:r>
        <w:rPr>
          <w:rFonts w:ascii="Garamond" w:eastAsia="Garamond" w:hAnsi="Garamond" w:cs="Garamond"/>
        </w:rPr>
        <w:t>liga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4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ye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fit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bo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tatu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ry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no</w:t>
      </w:r>
      <w:r>
        <w:rPr>
          <w:rFonts w:ascii="Garamond" w:eastAsia="Garamond" w:hAnsi="Garamond" w:cs="Garamond"/>
          <w:spacing w:val="4"/>
        </w:rPr>
        <w:t>n</w:t>
      </w:r>
      <w:r>
        <w:rPr>
          <w:rFonts w:ascii="Garamond" w:eastAsia="Garamond" w:hAnsi="Garamond" w:cs="Garamond"/>
        </w:rPr>
        <w:t>-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tatu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acc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da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nne</w:t>
      </w:r>
      <w:r>
        <w:rPr>
          <w:rFonts w:ascii="Garamond" w:eastAsia="Garamond" w:hAnsi="Garamond" w:cs="Garamond"/>
          <w:b/>
          <w:spacing w:val="1"/>
        </w:rPr>
        <w:t>x</w:t>
      </w:r>
      <w:r>
        <w:rPr>
          <w:rFonts w:ascii="Garamond" w:eastAsia="Garamond" w:hAnsi="Garamond" w:cs="Garamond"/>
          <w:b/>
        </w:rPr>
        <w:t>u</w:t>
      </w:r>
      <w:r>
        <w:rPr>
          <w:rFonts w:ascii="Garamond" w:eastAsia="Garamond" w:hAnsi="Garamond" w:cs="Garamond"/>
          <w:b/>
          <w:spacing w:val="1"/>
        </w:rPr>
        <w:t>re</w:t>
      </w:r>
      <w:r>
        <w:rPr>
          <w:rFonts w:ascii="Garamond" w:eastAsia="Garamond" w:hAnsi="Garamond" w:cs="Garamond"/>
        </w:rPr>
        <w:t>.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une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aya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 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ill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fec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2"/>
        </w:rPr>
        <w:t>f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fec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ic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6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rd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 xml:space="preserve">,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vised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tai</w:t>
      </w:r>
      <w:r>
        <w:rPr>
          <w:rFonts w:ascii="Garamond" w:eastAsia="Garamond" w:hAnsi="Garamond" w:cs="Garamond"/>
          <w:spacing w:val="2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2"/>
        </w:rPr>
        <w:t>e</w:t>
      </w:r>
      <w:r>
        <w:rPr>
          <w:rFonts w:ascii="Garamond" w:eastAsia="Garamond" w:hAnsi="Garamond" w:cs="Garamond"/>
        </w:rPr>
        <w:t>rmi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.</w:t>
      </w:r>
    </w:p>
    <w:p w14:paraId="41A878FC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77362F63" w14:textId="77777777" w:rsidR="002874F5" w:rsidRDefault="00A624D4">
      <w:pPr>
        <w:tabs>
          <w:tab w:val="left" w:pos="820"/>
        </w:tabs>
        <w:ind w:left="833" w:right="82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5.2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 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1"/>
        </w:rPr>
        <w:t xml:space="preserve"> 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lly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rly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</w:rPr>
        <w:t>rr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 xml:space="preserve">s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du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d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acc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da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(as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time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me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ab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  <w:spacing w:val="8"/>
        </w:rPr>
        <w:t>)</w:t>
      </w:r>
      <w:r>
        <w:rPr>
          <w:rFonts w:ascii="Garamond" w:eastAsia="Garamond" w:hAnsi="Garamond" w:cs="Garamond"/>
        </w:rPr>
        <w:t xml:space="preserve">, 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tat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pp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docu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tati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4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x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</w:rPr>
        <w:t>time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</w:rPr>
        <w:t>fo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an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3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.</w:t>
      </w:r>
    </w:p>
    <w:p w14:paraId="74C4F2FB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20B74E22" w14:textId="1A65D526" w:rsidR="002874F5" w:rsidRDefault="00A624D4" w:rsidP="008E374F">
      <w:pPr>
        <w:tabs>
          <w:tab w:val="left" w:pos="820"/>
        </w:tabs>
        <w:ind w:left="833" w:right="89" w:hanging="720"/>
        <w:jc w:val="both"/>
        <w:rPr>
          <w:sz w:val="22"/>
          <w:szCs w:val="22"/>
        </w:rPr>
      </w:pPr>
      <w:r>
        <w:rPr>
          <w:rFonts w:ascii="Garamond" w:eastAsia="Garamond" w:hAnsi="Garamond" w:cs="Garamond"/>
        </w:rPr>
        <w:t>5.3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deduc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ns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aya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g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tax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2"/>
        </w:rPr>
        <w:t>r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2"/>
        </w:rPr>
        <w:t>r</w:t>
      </w:r>
      <w:r>
        <w:rPr>
          <w:rFonts w:ascii="Garamond" w:eastAsia="Garamond" w:hAnsi="Garamond" w:cs="Garamond"/>
          <w:spacing w:val="1"/>
        </w:rPr>
        <w:t>equ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pp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 xml:space="preserve">le </w:t>
      </w:r>
      <w:r>
        <w:rPr>
          <w:rFonts w:ascii="Garamond" w:eastAsia="Garamond" w:hAnsi="Garamond" w:cs="Garamond"/>
          <w:spacing w:val="1"/>
        </w:rPr>
        <w:t>La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ow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"/>
        </w:rPr>
        <w:t xml:space="preserve"> 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3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1"/>
        </w:rPr>
        <w:t>deduc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ly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ifi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  <w:spacing w:val="-1"/>
        </w:rPr>
        <w:t>ns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</w:rPr>
        <w:t>rit</w:t>
      </w:r>
      <w:r>
        <w:rPr>
          <w:rFonts w:ascii="Garamond" w:eastAsia="Garamond" w:hAnsi="Garamond" w:cs="Garamond"/>
          <w:spacing w:val="-1"/>
        </w:rPr>
        <w:t>in</w:t>
      </w:r>
      <w:r>
        <w:rPr>
          <w:rFonts w:ascii="Garamond" w:eastAsia="Garamond" w:hAnsi="Garamond" w:cs="Garamond"/>
        </w:rPr>
        <w:t>g.</w:t>
      </w:r>
      <w:r w:rsidR="008E374F">
        <w:rPr>
          <w:rFonts w:ascii="Garamond" w:eastAsia="Garamond" w:hAnsi="Garamond" w:cs="Garamond"/>
        </w:rPr>
        <w:t xml:space="preserve"> </w:t>
      </w:r>
    </w:p>
    <w:p w14:paraId="333D1FA8" w14:textId="7BCECD04" w:rsidR="002874F5" w:rsidRDefault="002874F5">
      <w:pPr>
        <w:spacing w:before="38" w:line="180" w:lineRule="exact"/>
        <w:ind w:left="113"/>
        <w:rPr>
          <w:rFonts w:ascii="Bookman Old Style" w:eastAsia="Bookman Old Style" w:hAnsi="Bookman Old Style" w:cs="Bookman Old Style"/>
          <w:sz w:val="16"/>
          <w:szCs w:val="16"/>
        </w:rPr>
      </w:pPr>
    </w:p>
    <w:p w14:paraId="4AF43770" w14:textId="77777777" w:rsidR="002874F5" w:rsidRDefault="002874F5">
      <w:pPr>
        <w:spacing w:before="4" w:line="140" w:lineRule="exact"/>
        <w:rPr>
          <w:sz w:val="15"/>
          <w:szCs w:val="15"/>
        </w:rPr>
      </w:pPr>
    </w:p>
    <w:p w14:paraId="15FFA180" w14:textId="77777777" w:rsidR="002874F5" w:rsidRDefault="00A624D4">
      <w:pPr>
        <w:tabs>
          <w:tab w:val="left" w:pos="820"/>
        </w:tabs>
        <w:spacing w:before="40"/>
        <w:ind w:left="833" w:right="85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5.4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 xml:space="preserve"> 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1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tled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d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tatut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fits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acc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im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pp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4"/>
        </w:rPr>
        <w:t>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La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.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ho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day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 xml:space="preserve">r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pa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’s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time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ime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its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ab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</w:rPr>
        <w:t xml:space="preserve">te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.</w:t>
      </w:r>
    </w:p>
    <w:p w14:paraId="0AE36EDD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5220D313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6.          </w:t>
      </w:r>
      <w:r>
        <w:rPr>
          <w:rFonts w:ascii="Garamond" w:eastAsia="Garamond" w:hAnsi="Garamond" w:cs="Garamond"/>
          <w:b/>
          <w:spacing w:val="12"/>
        </w:rPr>
        <w:t xml:space="preserve"> </w:t>
      </w:r>
      <w:r>
        <w:rPr>
          <w:rFonts w:ascii="Garamond" w:eastAsia="Garamond" w:hAnsi="Garamond" w:cs="Garamond"/>
          <w:b/>
        </w:rPr>
        <w:t>R</w:t>
      </w:r>
      <w:r>
        <w:rPr>
          <w:rFonts w:ascii="Garamond" w:eastAsia="Garamond" w:hAnsi="Garamond" w:cs="Garamond"/>
          <w:b/>
          <w:spacing w:val="1"/>
        </w:rPr>
        <w:t>E</w:t>
      </w:r>
      <w:r>
        <w:rPr>
          <w:rFonts w:ascii="Garamond" w:eastAsia="Garamond" w:hAnsi="Garamond" w:cs="Garamond"/>
          <w:b/>
        </w:rPr>
        <w:t>CEIPT</w:t>
      </w:r>
      <w:r>
        <w:rPr>
          <w:rFonts w:ascii="Garamond" w:eastAsia="Garamond" w:hAnsi="Garamond" w:cs="Garamond"/>
          <w:b/>
          <w:spacing w:val="-9"/>
        </w:rPr>
        <w:t xml:space="preserve"> </w:t>
      </w:r>
      <w:r>
        <w:rPr>
          <w:rFonts w:ascii="Garamond" w:eastAsia="Garamond" w:hAnsi="Garamond" w:cs="Garamond"/>
          <w:b/>
        </w:rPr>
        <w:t>OF</w:t>
      </w:r>
      <w:r>
        <w:rPr>
          <w:rFonts w:ascii="Garamond" w:eastAsia="Garamond" w:hAnsi="Garamond" w:cs="Garamond"/>
          <w:b/>
          <w:spacing w:val="-3"/>
        </w:rPr>
        <w:t xml:space="preserve"> </w:t>
      </w:r>
      <w:r>
        <w:rPr>
          <w:rFonts w:ascii="Garamond" w:eastAsia="Garamond" w:hAnsi="Garamond" w:cs="Garamond"/>
          <w:b/>
          <w:spacing w:val="3"/>
        </w:rPr>
        <w:t>P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  <w:spacing w:val="-1"/>
        </w:rPr>
        <w:t>Y</w:t>
      </w:r>
      <w:r>
        <w:rPr>
          <w:rFonts w:ascii="Garamond" w:eastAsia="Garamond" w:hAnsi="Garamond" w:cs="Garamond"/>
          <w:b/>
        </w:rPr>
        <w:t>ME</w:t>
      </w:r>
      <w:r>
        <w:rPr>
          <w:rFonts w:ascii="Garamond" w:eastAsia="Garamond" w:hAnsi="Garamond" w:cs="Garamond"/>
          <w:b/>
          <w:spacing w:val="2"/>
        </w:rPr>
        <w:t>N</w:t>
      </w:r>
      <w:r>
        <w:rPr>
          <w:rFonts w:ascii="Garamond" w:eastAsia="Garamond" w:hAnsi="Garamond" w:cs="Garamond"/>
          <w:b/>
        </w:rPr>
        <w:t>TS</w:t>
      </w:r>
      <w:r>
        <w:rPr>
          <w:rFonts w:ascii="Garamond" w:eastAsia="Garamond" w:hAnsi="Garamond" w:cs="Garamond"/>
          <w:b/>
          <w:spacing w:val="-8"/>
        </w:rPr>
        <w:t xml:space="preserve"> 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ND</w:t>
      </w:r>
      <w:r>
        <w:rPr>
          <w:rFonts w:ascii="Garamond" w:eastAsia="Garamond" w:hAnsi="Garamond" w:cs="Garamond"/>
          <w:b/>
          <w:spacing w:val="-4"/>
        </w:rPr>
        <w:t xml:space="preserve"> </w:t>
      </w:r>
      <w:r>
        <w:rPr>
          <w:rFonts w:ascii="Garamond" w:eastAsia="Garamond" w:hAnsi="Garamond" w:cs="Garamond"/>
          <w:b/>
        </w:rPr>
        <w:t>B</w:t>
      </w:r>
      <w:r>
        <w:rPr>
          <w:rFonts w:ascii="Garamond" w:eastAsia="Garamond" w:hAnsi="Garamond" w:cs="Garamond"/>
          <w:b/>
          <w:spacing w:val="2"/>
        </w:rPr>
        <w:t>E</w:t>
      </w:r>
      <w:r>
        <w:rPr>
          <w:rFonts w:ascii="Garamond" w:eastAsia="Garamond" w:hAnsi="Garamond" w:cs="Garamond"/>
          <w:b/>
        </w:rPr>
        <w:t>NEFI</w:t>
      </w:r>
      <w:r>
        <w:rPr>
          <w:rFonts w:ascii="Garamond" w:eastAsia="Garamond" w:hAnsi="Garamond" w:cs="Garamond"/>
          <w:b/>
          <w:spacing w:val="2"/>
        </w:rPr>
        <w:t>T</w:t>
      </w:r>
      <w:r>
        <w:rPr>
          <w:rFonts w:ascii="Garamond" w:eastAsia="Garamond" w:hAnsi="Garamond" w:cs="Garamond"/>
          <w:b/>
        </w:rPr>
        <w:t>S</w:t>
      </w:r>
      <w:r>
        <w:rPr>
          <w:rFonts w:ascii="Garamond" w:eastAsia="Garamond" w:hAnsi="Garamond" w:cs="Garamond"/>
          <w:b/>
          <w:spacing w:val="-11"/>
        </w:rPr>
        <w:t xml:space="preserve"> </w:t>
      </w:r>
      <w:r>
        <w:rPr>
          <w:rFonts w:ascii="Garamond" w:eastAsia="Garamond" w:hAnsi="Garamond" w:cs="Garamond"/>
          <w:b/>
        </w:rPr>
        <w:t>FR</w:t>
      </w:r>
      <w:r>
        <w:rPr>
          <w:rFonts w:ascii="Garamond" w:eastAsia="Garamond" w:hAnsi="Garamond" w:cs="Garamond"/>
          <w:b/>
          <w:spacing w:val="1"/>
        </w:rPr>
        <w:t>O</w:t>
      </w:r>
      <w:r>
        <w:rPr>
          <w:rFonts w:ascii="Garamond" w:eastAsia="Garamond" w:hAnsi="Garamond" w:cs="Garamond"/>
          <w:b/>
        </w:rPr>
        <w:t>M</w:t>
      </w:r>
      <w:r>
        <w:rPr>
          <w:rFonts w:ascii="Garamond" w:eastAsia="Garamond" w:hAnsi="Garamond" w:cs="Garamond"/>
          <w:b/>
          <w:spacing w:val="-4"/>
        </w:rPr>
        <w:t xml:space="preserve"> </w:t>
      </w:r>
      <w:r>
        <w:rPr>
          <w:rFonts w:ascii="Garamond" w:eastAsia="Garamond" w:hAnsi="Garamond" w:cs="Garamond"/>
          <w:b/>
          <w:spacing w:val="2"/>
        </w:rPr>
        <w:t>TH</w:t>
      </w:r>
      <w:r>
        <w:rPr>
          <w:rFonts w:ascii="Garamond" w:eastAsia="Garamond" w:hAnsi="Garamond" w:cs="Garamond"/>
          <w:b/>
        </w:rPr>
        <w:t>IRD</w:t>
      </w:r>
      <w:r>
        <w:rPr>
          <w:rFonts w:ascii="Garamond" w:eastAsia="Garamond" w:hAnsi="Garamond" w:cs="Garamond"/>
          <w:b/>
          <w:spacing w:val="-6"/>
        </w:rPr>
        <w:t xml:space="preserve"> </w:t>
      </w:r>
      <w:r>
        <w:rPr>
          <w:rFonts w:ascii="Garamond" w:eastAsia="Garamond" w:hAnsi="Garamond" w:cs="Garamond"/>
          <w:b/>
        </w:rPr>
        <w:t>P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  <w:spacing w:val="2"/>
        </w:rPr>
        <w:t>R</w:t>
      </w:r>
      <w:r>
        <w:rPr>
          <w:rFonts w:ascii="Garamond" w:eastAsia="Garamond" w:hAnsi="Garamond" w:cs="Garamond"/>
          <w:b/>
        </w:rPr>
        <w:t>TIES</w:t>
      </w:r>
    </w:p>
    <w:p w14:paraId="504E61FC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6A11D178" w14:textId="77777777" w:rsidR="002874F5" w:rsidRDefault="00A624D4">
      <w:pPr>
        <w:ind w:left="833" w:right="86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1"/>
        </w:rPr>
        <w:t>ou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no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der</w:t>
      </w:r>
      <w:r>
        <w:rPr>
          <w:rFonts w:ascii="Garamond" w:eastAsia="Garamond" w:hAnsi="Garamond" w:cs="Garamond"/>
        </w:rPr>
        <w:t>’s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tives,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 xml:space="preserve">r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 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der</w:t>
      </w:r>
      <w:r>
        <w:rPr>
          <w:rFonts w:ascii="Garamond" w:eastAsia="Garamond" w:hAnsi="Garamond" w:cs="Garamond"/>
        </w:rPr>
        <w:t>’s 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tives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ar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rece</w:t>
      </w:r>
      <w:r>
        <w:rPr>
          <w:rFonts w:ascii="Garamond" w:eastAsia="Garamond" w:hAnsi="Garamond" w:cs="Garamond"/>
        </w:rPr>
        <w:t>ive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ob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rec</w:t>
      </w:r>
      <w:r>
        <w:rPr>
          <w:rFonts w:ascii="Garamond" w:eastAsia="Garamond" w:hAnsi="Garamond" w:cs="Garamond"/>
        </w:rPr>
        <w:t>tly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rec</w:t>
      </w:r>
      <w:r>
        <w:rPr>
          <w:rFonts w:ascii="Garamond" w:eastAsia="Garamond" w:hAnsi="Garamond" w:cs="Garamond"/>
        </w:rPr>
        <w:t>tly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3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1"/>
        </w:rPr>
        <w:t xml:space="preserve"> 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, 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te,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mmi</w:t>
      </w:r>
      <w:r>
        <w:rPr>
          <w:rFonts w:ascii="Garamond" w:eastAsia="Garamond" w:hAnsi="Garamond" w:cs="Garamond"/>
          <w:spacing w:val="2"/>
        </w:rPr>
        <w:t>s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fit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5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sp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ns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no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 xml:space="preserve"> 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r)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lf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Affili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sso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y</w:t>
      </w:r>
      <w:r>
        <w:rPr>
          <w:rFonts w:ascii="Garamond" w:eastAsia="Garamond" w:hAnsi="Garamond" w:cs="Garamond"/>
        </w:rPr>
        <w:t>;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if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der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der</w:t>
      </w:r>
      <w:r>
        <w:rPr>
          <w:rFonts w:ascii="Garamond" w:eastAsia="Garamond" w:hAnsi="Garamond" w:cs="Garamond"/>
        </w:rPr>
        <w:t>’s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2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tives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ou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der</w:t>
      </w:r>
      <w:r>
        <w:rPr>
          <w:rFonts w:ascii="Garamond" w:eastAsia="Garamond" w:hAnsi="Garamond" w:cs="Garamond"/>
        </w:rPr>
        <w:t>’s 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tives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ha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9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ob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 xml:space="preserve">h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un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te,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mmi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fit;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acc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its Affili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or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sso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1"/>
        </w:rPr>
        <w:t>ece</w:t>
      </w:r>
      <w:r>
        <w:rPr>
          <w:rFonts w:ascii="Garamond" w:eastAsia="Garamond" w:hAnsi="Garamond" w:cs="Garamond"/>
        </w:rPr>
        <w:t>iv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b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  <w:spacing w:val="10"/>
        </w:rPr>
        <w:t>e</w:t>
      </w:r>
      <w:r>
        <w:rPr>
          <w:rFonts w:ascii="Garamond" w:eastAsia="Garamond" w:hAnsi="Garamond" w:cs="Garamond"/>
        </w:rPr>
        <w:t>fit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so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tai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.</w:t>
      </w:r>
    </w:p>
    <w:p w14:paraId="489DC907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6835E29D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7.          </w:t>
      </w:r>
      <w:r>
        <w:rPr>
          <w:rFonts w:ascii="Garamond" w:eastAsia="Garamond" w:hAnsi="Garamond" w:cs="Garamond"/>
          <w:b/>
          <w:spacing w:val="12"/>
        </w:rPr>
        <w:t xml:space="preserve"> </w:t>
      </w:r>
      <w:r>
        <w:rPr>
          <w:rFonts w:ascii="Garamond" w:eastAsia="Garamond" w:hAnsi="Garamond" w:cs="Garamond"/>
          <w:b/>
        </w:rPr>
        <w:t>INTE</w:t>
      </w:r>
      <w:r>
        <w:rPr>
          <w:rFonts w:ascii="Garamond" w:eastAsia="Garamond" w:hAnsi="Garamond" w:cs="Garamond"/>
          <w:b/>
          <w:spacing w:val="1"/>
        </w:rPr>
        <w:t>LL</w:t>
      </w:r>
      <w:r>
        <w:rPr>
          <w:rFonts w:ascii="Garamond" w:eastAsia="Garamond" w:hAnsi="Garamond" w:cs="Garamond"/>
          <w:b/>
        </w:rPr>
        <w:t>EC</w:t>
      </w:r>
      <w:r>
        <w:rPr>
          <w:rFonts w:ascii="Garamond" w:eastAsia="Garamond" w:hAnsi="Garamond" w:cs="Garamond"/>
          <w:b/>
          <w:spacing w:val="2"/>
        </w:rPr>
        <w:t>T</w:t>
      </w:r>
      <w:r>
        <w:rPr>
          <w:rFonts w:ascii="Garamond" w:eastAsia="Garamond" w:hAnsi="Garamond" w:cs="Garamond"/>
          <w:b/>
        </w:rPr>
        <w:t>U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L</w:t>
      </w:r>
      <w:r>
        <w:rPr>
          <w:rFonts w:ascii="Garamond" w:eastAsia="Garamond" w:hAnsi="Garamond" w:cs="Garamond"/>
          <w:b/>
          <w:spacing w:val="-15"/>
        </w:rPr>
        <w:t xml:space="preserve"> </w:t>
      </w:r>
      <w:r>
        <w:rPr>
          <w:rFonts w:ascii="Garamond" w:eastAsia="Garamond" w:hAnsi="Garamond" w:cs="Garamond"/>
          <w:b/>
          <w:spacing w:val="2"/>
        </w:rPr>
        <w:t>P</w:t>
      </w:r>
      <w:r>
        <w:rPr>
          <w:rFonts w:ascii="Garamond" w:eastAsia="Garamond" w:hAnsi="Garamond" w:cs="Garamond"/>
          <w:b/>
        </w:rPr>
        <w:t>R</w:t>
      </w:r>
      <w:r>
        <w:rPr>
          <w:rFonts w:ascii="Garamond" w:eastAsia="Garamond" w:hAnsi="Garamond" w:cs="Garamond"/>
          <w:b/>
          <w:spacing w:val="1"/>
        </w:rPr>
        <w:t>O</w:t>
      </w:r>
      <w:r>
        <w:rPr>
          <w:rFonts w:ascii="Garamond" w:eastAsia="Garamond" w:hAnsi="Garamond" w:cs="Garamond"/>
          <w:b/>
        </w:rPr>
        <w:t>P</w:t>
      </w:r>
      <w:r>
        <w:rPr>
          <w:rFonts w:ascii="Garamond" w:eastAsia="Garamond" w:hAnsi="Garamond" w:cs="Garamond"/>
          <w:b/>
          <w:spacing w:val="3"/>
        </w:rPr>
        <w:t>E</w:t>
      </w:r>
      <w:r>
        <w:rPr>
          <w:rFonts w:ascii="Garamond" w:eastAsia="Garamond" w:hAnsi="Garamond" w:cs="Garamond"/>
          <w:b/>
        </w:rPr>
        <w:t>R</w:t>
      </w:r>
      <w:r>
        <w:rPr>
          <w:rFonts w:ascii="Garamond" w:eastAsia="Garamond" w:hAnsi="Garamond" w:cs="Garamond"/>
          <w:b/>
          <w:spacing w:val="2"/>
        </w:rPr>
        <w:t>T</w:t>
      </w:r>
      <w:r>
        <w:rPr>
          <w:rFonts w:ascii="Garamond" w:eastAsia="Garamond" w:hAnsi="Garamond" w:cs="Garamond"/>
          <w:b/>
        </w:rPr>
        <w:t>Y</w:t>
      </w:r>
      <w:r>
        <w:rPr>
          <w:rFonts w:ascii="Garamond" w:eastAsia="Garamond" w:hAnsi="Garamond" w:cs="Garamond"/>
          <w:b/>
          <w:spacing w:val="-12"/>
        </w:rPr>
        <w:t xml:space="preserve"> </w:t>
      </w:r>
      <w:r>
        <w:rPr>
          <w:rFonts w:ascii="Garamond" w:eastAsia="Garamond" w:hAnsi="Garamond" w:cs="Garamond"/>
          <w:b/>
        </w:rPr>
        <w:t>RI</w:t>
      </w:r>
      <w:r>
        <w:rPr>
          <w:rFonts w:ascii="Garamond" w:eastAsia="Garamond" w:hAnsi="Garamond" w:cs="Garamond"/>
          <w:b/>
          <w:spacing w:val="1"/>
        </w:rPr>
        <w:t>G</w:t>
      </w:r>
      <w:r>
        <w:rPr>
          <w:rFonts w:ascii="Garamond" w:eastAsia="Garamond" w:hAnsi="Garamond" w:cs="Garamond"/>
          <w:b/>
        </w:rPr>
        <w:t>H</w:t>
      </w:r>
      <w:r>
        <w:rPr>
          <w:rFonts w:ascii="Garamond" w:eastAsia="Garamond" w:hAnsi="Garamond" w:cs="Garamond"/>
          <w:b/>
          <w:spacing w:val="3"/>
        </w:rPr>
        <w:t>T</w:t>
      </w:r>
      <w:r>
        <w:rPr>
          <w:rFonts w:ascii="Garamond" w:eastAsia="Garamond" w:hAnsi="Garamond" w:cs="Garamond"/>
          <w:b/>
        </w:rPr>
        <w:t>S</w:t>
      </w:r>
    </w:p>
    <w:p w14:paraId="76438F67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18E1519D" w14:textId="77777777" w:rsidR="002874F5" w:rsidRDefault="00A624D4">
      <w:pPr>
        <w:ind w:left="821" w:right="85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29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der</w:t>
      </w:r>
      <w:r>
        <w:rPr>
          <w:rFonts w:ascii="Garamond" w:eastAsia="Garamond" w:hAnsi="Garamond" w:cs="Garamond"/>
        </w:rPr>
        <w:t>’s</w:t>
      </w:r>
      <w:r>
        <w:rPr>
          <w:rFonts w:ascii="Garamond" w:eastAsia="Garamond" w:hAnsi="Garamond" w:cs="Garamond"/>
          <w:spacing w:val="22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ligat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23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28"/>
        </w:rPr>
        <w:t xml:space="preserve"> 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  <w:spacing w:val="-1"/>
        </w:rPr>
        <w:t>sp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6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28"/>
        </w:rPr>
        <w:t xml:space="preserve"> </w:t>
      </w:r>
      <w:r>
        <w:rPr>
          <w:rFonts w:ascii="Garamond" w:eastAsia="Garamond" w:hAnsi="Garamond" w:cs="Garamond"/>
          <w:spacing w:val="1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tell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22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per</w:t>
      </w:r>
      <w:r>
        <w:rPr>
          <w:rFonts w:ascii="Garamond" w:eastAsia="Garamond" w:hAnsi="Garamond" w:cs="Garamond"/>
        </w:rPr>
        <w:t>ty</w:t>
      </w:r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28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30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29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9"/>
        </w:rPr>
        <w:t xml:space="preserve"> </w:t>
      </w:r>
      <w:r>
        <w:rPr>
          <w:rFonts w:ascii="Garamond" w:eastAsia="Garamond" w:hAnsi="Garamond" w:cs="Garamond"/>
        </w:rPr>
        <w:t>forth</w:t>
      </w:r>
      <w:r>
        <w:rPr>
          <w:rFonts w:ascii="Garamond" w:eastAsia="Garamond" w:hAnsi="Garamond" w:cs="Garamond"/>
          <w:spacing w:val="27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30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0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tial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ty</w:t>
      </w:r>
      <w:r>
        <w:rPr>
          <w:rFonts w:ascii="Garamond" w:eastAsia="Garamond" w:hAnsi="Garamond" w:cs="Garamond"/>
          <w:spacing w:val="2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</w:p>
    <w:p w14:paraId="1704BCCB" w14:textId="77777777" w:rsidR="002874F5" w:rsidRDefault="00A624D4">
      <w:pPr>
        <w:ind w:left="821" w:right="5518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pacing w:val="-1"/>
        </w:rPr>
        <w:t>In</w:t>
      </w:r>
      <w:r>
        <w:rPr>
          <w:rFonts w:ascii="Garamond" w:eastAsia="Garamond" w:hAnsi="Garamond" w:cs="Garamond"/>
        </w:rPr>
        <w:t>tell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rty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5"/>
        </w:rPr>
        <w:t>t</w:t>
      </w:r>
      <w:r>
        <w:rPr>
          <w:rFonts w:ascii="Garamond" w:eastAsia="Garamond" w:hAnsi="Garamond" w:cs="Garamond"/>
        </w:rPr>
        <w:t>.</w:t>
      </w:r>
    </w:p>
    <w:p w14:paraId="2BCB7989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380242AE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8.          </w:t>
      </w:r>
      <w:r>
        <w:rPr>
          <w:rFonts w:ascii="Garamond" w:eastAsia="Garamond" w:hAnsi="Garamond" w:cs="Garamond"/>
          <w:b/>
          <w:spacing w:val="12"/>
        </w:rPr>
        <w:t xml:space="preserve"> </w:t>
      </w:r>
      <w:proofErr w:type="gramStart"/>
      <w:r>
        <w:rPr>
          <w:rFonts w:ascii="Garamond" w:eastAsia="Garamond" w:hAnsi="Garamond" w:cs="Garamond"/>
          <w:b/>
        </w:rPr>
        <w:t>NON</w:t>
      </w:r>
      <w:r>
        <w:rPr>
          <w:rFonts w:ascii="Garamond" w:eastAsia="Garamond" w:hAnsi="Garamond" w:cs="Garamond"/>
          <w:b/>
          <w:spacing w:val="-4"/>
        </w:rPr>
        <w:t xml:space="preserve"> </w:t>
      </w:r>
      <w:r>
        <w:rPr>
          <w:rFonts w:ascii="Garamond" w:eastAsia="Garamond" w:hAnsi="Garamond" w:cs="Garamond"/>
          <w:b/>
        </w:rPr>
        <w:t>COM</w:t>
      </w:r>
      <w:r>
        <w:rPr>
          <w:rFonts w:ascii="Garamond" w:eastAsia="Garamond" w:hAnsi="Garamond" w:cs="Garamond"/>
          <w:b/>
          <w:spacing w:val="2"/>
        </w:rPr>
        <w:t>P</w:t>
      </w:r>
      <w:r>
        <w:rPr>
          <w:rFonts w:ascii="Garamond" w:eastAsia="Garamond" w:hAnsi="Garamond" w:cs="Garamond"/>
          <w:b/>
        </w:rPr>
        <w:t>ETE</w:t>
      </w:r>
      <w:proofErr w:type="gramEnd"/>
      <w:r>
        <w:rPr>
          <w:rFonts w:ascii="Garamond" w:eastAsia="Garamond" w:hAnsi="Garamond" w:cs="Garamond"/>
          <w:b/>
          <w:spacing w:val="-9"/>
        </w:rPr>
        <w:t xml:space="preserve"> 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</w:rPr>
        <w:t>ND</w:t>
      </w:r>
      <w:r>
        <w:rPr>
          <w:rFonts w:ascii="Garamond" w:eastAsia="Garamond" w:hAnsi="Garamond" w:cs="Garamond"/>
          <w:b/>
          <w:spacing w:val="-4"/>
        </w:rPr>
        <w:t xml:space="preserve"> </w:t>
      </w:r>
      <w:r>
        <w:rPr>
          <w:rFonts w:ascii="Garamond" w:eastAsia="Garamond" w:hAnsi="Garamond" w:cs="Garamond"/>
          <w:b/>
        </w:rPr>
        <w:t>N</w:t>
      </w:r>
      <w:r>
        <w:rPr>
          <w:rFonts w:ascii="Garamond" w:eastAsia="Garamond" w:hAnsi="Garamond" w:cs="Garamond"/>
          <w:b/>
          <w:spacing w:val="3"/>
        </w:rPr>
        <w:t>O</w:t>
      </w:r>
      <w:r>
        <w:rPr>
          <w:rFonts w:ascii="Garamond" w:eastAsia="Garamond" w:hAnsi="Garamond" w:cs="Garamond"/>
          <w:b/>
        </w:rPr>
        <w:t>N</w:t>
      </w:r>
      <w:r>
        <w:rPr>
          <w:rFonts w:ascii="Garamond" w:eastAsia="Garamond" w:hAnsi="Garamond" w:cs="Garamond"/>
          <w:b/>
          <w:spacing w:val="-3"/>
        </w:rPr>
        <w:t xml:space="preserve"> </w:t>
      </w:r>
      <w:r>
        <w:rPr>
          <w:rFonts w:ascii="Garamond" w:eastAsia="Garamond" w:hAnsi="Garamond" w:cs="Garamond"/>
          <w:b/>
          <w:spacing w:val="-1"/>
        </w:rPr>
        <w:t>S</w:t>
      </w:r>
      <w:r>
        <w:rPr>
          <w:rFonts w:ascii="Garamond" w:eastAsia="Garamond" w:hAnsi="Garamond" w:cs="Garamond"/>
          <w:b/>
        </w:rPr>
        <w:t>O</w:t>
      </w:r>
      <w:r>
        <w:rPr>
          <w:rFonts w:ascii="Garamond" w:eastAsia="Garamond" w:hAnsi="Garamond" w:cs="Garamond"/>
          <w:b/>
          <w:spacing w:val="1"/>
        </w:rPr>
        <w:t>L</w:t>
      </w:r>
      <w:r>
        <w:rPr>
          <w:rFonts w:ascii="Garamond" w:eastAsia="Garamond" w:hAnsi="Garamond" w:cs="Garamond"/>
          <w:b/>
        </w:rPr>
        <w:t>ICIT</w:t>
      </w:r>
    </w:p>
    <w:p w14:paraId="49C4D2BE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1ED5B272" w14:textId="77777777" w:rsidR="002874F5" w:rsidRDefault="00A624D4">
      <w:pPr>
        <w:tabs>
          <w:tab w:val="left" w:pos="820"/>
        </w:tabs>
        <w:ind w:left="821" w:right="84" w:hanging="708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lastRenderedPageBreak/>
        <w:t>8.1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an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1"/>
        </w:rPr>
        <w:t xml:space="preserve"> 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du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 xml:space="preserve">f </w:t>
      </w:r>
      <w:r>
        <w:rPr>
          <w:rFonts w:ascii="Garamond" w:eastAsia="Garamond" w:hAnsi="Garamond" w:cs="Garamond"/>
          <w:spacing w:val="18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4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fec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d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til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ter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(</w:t>
      </w:r>
      <w:r>
        <w:rPr>
          <w:rFonts w:ascii="Garamond" w:eastAsia="Garamond" w:hAnsi="Garamond" w:cs="Garamond"/>
        </w:rPr>
        <w:t>i)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 xml:space="preserve"> cea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;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i)</w:t>
      </w:r>
      <w:r>
        <w:rPr>
          <w:rFonts w:ascii="Garamond" w:eastAsia="Garamond" w:hAnsi="Garamond" w:cs="Garamond"/>
          <w:spacing w:val="16"/>
        </w:rPr>
        <w:t xml:space="preserve"> </w:t>
      </w:r>
      <w:r>
        <w:rPr>
          <w:rFonts w:ascii="Garamond" w:eastAsia="Garamond" w:hAnsi="Garamond" w:cs="Garamond"/>
        </w:rPr>
        <w:t>12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(T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2"/>
        </w:rPr>
        <w:t>e</w:t>
      </w:r>
      <w:r>
        <w:rPr>
          <w:rFonts w:ascii="Garamond" w:eastAsia="Garamond" w:hAnsi="Garamond" w:cs="Garamond"/>
        </w:rPr>
        <w:t>) m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 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wo</w:t>
      </w:r>
      <w:r>
        <w:rPr>
          <w:rFonts w:ascii="Garamond" w:eastAsia="Garamond" w:hAnsi="Garamond" w:cs="Garamond"/>
        </w:rPr>
        <w:t>rki</w:t>
      </w:r>
      <w:r>
        <w:rPr>
          <w:rFonts w:ascii="Garamond" w:eastAsia="Garamond" w:hAnsi="Garamond" w:cs="Garamond"/>
          <w:spacing w:val="2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da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 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9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3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2"/>
        </w:rPr>
        <w:t>(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Cau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)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 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tly,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ity,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gh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eh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r, j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 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r,</w:t>
      </w:r>
      <w:r>
        <w:rPr>
          <w:rFonts w:ascii="Garamond" w:eastAsia="Garamond" w:hAnsi="Garamond" w:cs="Garamond"/>
          <w:spacing w:val="-18"/>
        </w:rPr>
        <w:t xml:space="preserve"> </w:t>
      </w:r>
      <w:r>
        <w:rPr>
          <w:rFonts w:ascii="Garamond" w:eastAsia="Garamond" w:hAnsi="Garamond" w:cs="Garamond"/>
          <w:spacing w:val="1"/>
          <w:w w:val="99"/>
        </w:rPr>
        <w:t>c</w:t>
      </w:r>
      <w:r>
        <w:rPr>
          <w:rFonts w:ascii="Garamond" w:eastAsia="Garamond" w:hAnsi="Garamond" w:cs="Garamond"/>
          <w:spacing w:val="-1"/>
          <w:w w:val="99"/>
        </w:rPr>
        <w:t>o</w:t>
      </w:r>
      <w:r>
        <w:rPr>
          <w:rFonts w:ascii="Garamond" w:eastAsia="Garamond" w:hAnsi="Garamond" w:cs="Garamond"/>
          <w:w w:val="99"/>
        </w:rPr>
        <w:t>lla</w:t>
      </w:r>
      <w:r>
        <w:rPr>
          <w:rFonts w:ascii="Garamond" w:eastAsia="Garamond" w:hAnsi="Garamond" w:cs="Garamond"/>
          <w:spacing w:val="-1"/>
          <w:w w:val="99"/>
        </w:rPr>
        <w:t>bo</w:t>
      </w:r>
      <w:r>
        <w:rPr>
          <w:rFonts w:ascii="Garamond" w:eastAsia="Garamond" w:hAnsi="Garamond" w:cs="Garamond"/>
          <w:w w:val="99"/>
        </w:rPr>
        <w:t>r</w:t>
      </w:r>
      <w:r>
        <w:rPr>
          <w:rFonts w:ascii="Garamond" w:eastAsia="Garamond" w:hAnsi="Garamond" w:cs="Garamond"/>
          <w:spacing w:val="1"/>
          <w:w w:val="99"/>
        </w:rPr>
        <w:t>a</w:t>
      </w:r>
      <w:r>
        <w:rPr>
          <w:rFonts w:ascii="Garamond" w:eastAsia="Garamond" w:hAnsi="Garamond" w:cs="Garamond"/>
          <w:spacing w:val="2"/>
          <w:w w:val="99"/>
        </w:rPr>
        <w:t>t</w:t>
      </w:r>
      <w:r>
        <w:rPr>
          <w:rFonts w:ascii="Garamond" w:eastAsia="Garamond" w:hAnsi="Garamond" w:cs="Garamond"/>
          <w:spacing w:val="-1"/>
          <w:w w:val="99"/>
        </w:rPr>
        <w:t>o</w:t>
      </w:r>
      <w:r>
        <w:rPr>
          <w:rFonts w:ascii="Garamond" w:eastAsia="Garamond" w:hAnsi="Garamond" w:cs="Garamond"/>
          <w:w w:val="99"/>
        </w:rPr>
        <w:t>r,</w:t>
      </w:r>
      <w:r>
        <w:rPr>
          <w:rFonts w:ascii="Garamond" w:eastAsia="Garamond" w:hAnsi="Garamond" w:cs="Garamond"/>
          <w:spacing w:val="-11"/>
          <w:w w:val="99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gent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1"/>
        </w:rPr>
        <w:t>he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  <w:spacing w:val="-1"/>
          <w:w w:val="99"/>
        </w:rPr>
        <w:t>wh</w:t>
      </w:r>
      <w:r>
        <w:rPr>
          <w:rFonts w:ascii="Garamond" w:eastAsia="Garamond" w:hAnsi="Garamond" w:cs="Garamond"/>
          <w:spacing w:val="1"/>
          <w:w w:val="99"/>
        </w:rPr>
        <w:t>a</w:t>
      </w:r>
      <w:r>
        <w:rPr>
          <w:rFonts w:ascii="Garamond" w:eastAsia="Garamond" w:hAnsi="Garamond" w:cs="Garamond"/>
          <w:w w:val="99"/>
        </w:rPr>
        <w:t>t</w:t>
      </w:r>
      <w:r>
        <w:rPr>
          <w:rFonts w:ascii="Garamond" w:eastAsia="Garamond" w:hAnsi="Garamond" w:cs="Garamond"/>
          <w:spacing w:val="1"/>
          <w:w w:val="99"/>
        </w:rPr>
        <w:t>s</w:t>
      </w:r>
      <w:r>
        <w:rPr>
          <w:rFonts w:ascii="Garamond" w:eastAsia="Garamond" w:hAnsi="Garamond" w:cs="Garamond"/>
          <w:spacing w:val="-1"/>
          <w:w w:val="99"/>
        </w:rPr>
        <w:t>o</w:t>
      </w:r>
      <w:r>
        <w:rPr>
          <w:rFonts w:ascii="Garamond" w:eastAsia="Garamond" w:hAnsi="Garamond" w:cs="Garamond"/>
          <w:spacing w:val="1"/>
          <w:w w:val="99"/>
        </w:rPr>
        <w:t>e</w:t>
      </w:r>
      <w:r>
        <w:rPr>
          <w:rFonts w:ascii="Garamond" w:eastAsia="Garamond" w:hAnsi="Garamond" w:cs="Garamond"/>
          <w:w w:val="99"/>
        </w:rPr>
        <w:t>v</w:t>
      </w:r>
      <w:r>
        <w:rPr>
          <w:rFonts w:ascii="Garamond" w:eastAsia="Garamond" w:hAnsi="Garamond" w:cs="Garamond"/>
          <w:spacing w:val="1"/>
          <w:w w:val="99"/>
        </w:rPr>
        <w:t>e</w:t>
      </w:r>
      <w:r>
        <w:rPr>
          <w:rFonts w:ascii="Garamond" w:eastAsia="Garamond" w:hAnsi="Garamond" w:cs="Garamond"/>
          <w:w w:val="99"/>
        </w:rPr>
        <w:t>r,</w:t>
      </w:r>
      <w:r>
        <w:rPr>
          <w:rFonts w:ascii="Garamond" w:eastAsia="Garamond" w:hAnsi="Garamond" w:cs="Garamond"/>
          <w:spacing w:val="-11"/>
          <w:w w:val="99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6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fit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:</w:t>
      </w:r>
    </w:p>
    <w:p w14:paraId="072B76B7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2975FFE8" w14:textId="77777777" w:rsidR="002874F5" w:rsidRDefault="00A624D4">
      <w:pPr>
        <w:tabs>
          <w:tab w:val="left" w:pos="1540"/>
        </w:tabs>
        <w:ind w:left="1553" w:right="91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(a)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</w:rPr>
        <w:t>rry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rticipate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r,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eh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r,</w:t>
      </w:r>
      <w:r>
        <w:rPr>
          <w:rFonts w:ascii="Garamond" w:eastAsia="Garamond" w:hAnsi="Garamond" w:cs="Garamond"/>
          <w:spacing w:val="-19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l,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gen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r,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ye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lt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t) in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/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tivi</w:t>
      </w:r>
      <w:r>
        <w:rPr>
          <w:rFonts w:ascii="Garamond" w:eastAsia="Garamond" w:hAnsi="Garamond" w:cs="Garamond"/>
          <w:spacing w:val="1"/>
        </w:rPr>
        <w:t>t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me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-1"/>
        </w:rPr>
        <w:t>bs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tially</w:t>
      </w:r>
      <w:r>
        <w:rPr>
          <w:rFonts w:ascii="Garamond" w:eastAsia="Garamond" w:hAnsi="Garamond" w:cs="Garamond"/>
          <w:spacing w:val="-1"/>
        </w:rPr>
        <w:t xml:space="preserve"> 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mil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Bu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g </w:t>
      </w:r>
      <w:r>
        <w:rPr>
          <w:rFonts w:ascii="Garamond" w:eastAsia="Garamond" w:hAnsi="Garamond" w:cs="Garamond"/>
          <w:spacing w:val="5"/>
        </w:rPr>
        <w:t>i</w:t>
      </w:r>
      <w:r>
        <w:rPr>
          <w:rFonts w:ascii="Garamond" w:eastAsia="Garamond" w:hAnsi="Garamond" w:cs="Garamond"/>
        </w:rPr>
        <w:t>n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1"/>
        </w:rPr>
        <w:t>pa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;</w:t>
      </w:r>
    </w:p>
    <w:p w14:paraId="2EE72E51" w14:textId="77777777" w:rsidR="002874F5" w:rsidRDefault="002874F5">
      <w:pPr>
        <w:spacing w:line="240" w:lineRule="exact"/>
        <w:rPr>
          <w:sz w:val="24"/>
          <w:szCs w:val="24"/>
        </w:rPr>
      </w:pPr>
    </w:p>
    <w:p w14:paraId="75E89464" w14:textId="77777777" w:rsidR="002874F5" w:rsidRDefault="00A624D4">
      <w:pPr>
        <w:ind w:left="833" w:right="121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 xml:space="preserve">)         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rvi</w:t>
      </w:r>
      <w:r>
        <w:rPr>
          <w:rFonts w:ascii="Garamond" w:eastAsia="Garamond" w:hAnsi="Garamond" w:cs="Garamond"/>
          <w:spacing w:val="-1"/>
        </w:rPr>
        <w:t>c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 xml:space="preserve">a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to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</w:rPr>
        <w:t>ter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;</w:t>
      </w:r>
    </w:p>
    <w:p w14:paraId="7691BEA7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504C1676" w14:textId="77777777" w:rsidR="002874F5" w:rsidRDefault="00A624D4">
      <w:pPr>
        <w:tabs>
          <w:tab w:val="left" w:pos="1540"/>
        </w:tabs>
        <w:ind w:left="1553" w:right="78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(c)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fl</w:t>
      </w:r>
      <w:r>
        <w:rPr>
          <w:rFonts w:ascii="Garamond" w:eastAsia="Garamond" w:hAnsi="Garamond" w:cs="Garamond"/>
          <w:spacing w:val="1"/>
        </w:rPr>
        <w:t>ue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fl</w:t>
      </w:r>
      <w:r>
        <w:rPr>
          <w:rFonts w:ascii="Garamond" w:eastAsia="Garamond" w:hAnsi="Garamond" w:cs="Garamond"/>
          <w:spacing w:val="1"/>
        </w:rPr>
        <w:t>ue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2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its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2"/>
        </w:rPr>
        <w:t>o</w:t>
      </w:r>
      <w:r>
        <w:rPr>
          <w:rFonts w:ascii="Garamond" w:eastAsia="Garamond" w:hAnsi="Garamond" w:cs="Garamond"/>
        </w:rPr>
        <w:t>f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duc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d/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rvi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lf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r;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d/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</w:p>
    <w:p w14:paraId="12068835" w14:textId="77777777" w:rsidR="002874F5" w:rsidRDefault="002874F5">
      <w:pPr>
        <w:spacing w:line="240" w:lineRule="exact"/>
        <w:rPr>
          <w:sz w:val="24"/>
          <w:szCs w:val="24"/>
        </w:rPr>
      </w:pPr>
    </w:p>
    <w:p w14:paraId="1FA41CD7" w14:textId="77777777" w:rsidR="002874F5" w:rsidRDefault="00A624D4">
      <w:pPr>
        <w:ind w:left="1553" w:right="82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(d)         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fl</w:t>
      </w:r>
      <w:r>
        <w:rPr>
          <w:rFonts w:ascii="Garamond" w:eastAsia="Garamond" w:hAnsi="Garamond" w:cs="Garamond"/>
          <w:spacing w:val="1"/>
        </w:rPr>
        <w:t>ue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gag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ye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lt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-18"/>
        </w:rPr>
        <w:t xml:space="preserve"> </w:t>
      </w:r>
      <w:r>
        <w:rPr>
          <w:rFonts w:ascii="Garamond" w:eastAsia="Garamond" w:hAnsi="Garamond" w:cs="Garamond"/>
          <w:spacing w:val="1"/>
        </w:rPr>
        <w:t>ad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trib</w:t>
      </w:r>
      <w:r>
        <w:rPr>
          <w:rFonts w:ascii="Garamond" w:eastAsia="Garamond" w:hAnsi="Garamond" w:cs="Garamond"/>
          <w:spacing w:val="2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an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r)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1"/>
        </w:rPr>
        <w:t>cea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gag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b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me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ye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rvi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 form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an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lf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 xml:space="preserve">a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.</w:t>
      </w:r>
    </w:p>
    <w:p w14:paraId="75F337CC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0EB08932" w14:textId="77777777" w:rsidR="002874F5" w:rsidRDefault="00A624D4">
      <w:pPr>
        <w:tabs>
          <w:tab w:val="left" w:pos="820"/>
        </w:tabs>
        <w:ind w:left="833" w:right="83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8.2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3"/>
        </w:rPr>
        <w:t xml:space="preserve"> 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5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du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fec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d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til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ter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(i)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ho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;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(i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</w:rPr>
        <w:t>)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12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(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) m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 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rki</w:t>
      </w:r>
      <w:r>
        <w:rPr>
          <w:rFonts w:ascii="Garamond" w:eastAsia="Garamond" w:hAnsi="Garamond" w:cs="Garamond"/>
          <w:spacing w:val="2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1"/>
        </w:rPr>
        <w:t xml:space="preserve"> da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po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3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2"/>
        </w:rPr>
        <w:t>(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 xml:space="preserve"> cau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)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5"/>
        </w:rPr>
        <w:t>y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 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n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nd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tly:</w:t>
      </w:r>
    </w:p>
    <w:p w14:paraId="258BEED9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11914303" w14:textId="15E8A09A" w:rsidR="002874F5" w:rsidRDefault="00A624D4" w:rsidP="008E374F">
      <w:pPr>
        <w:tabs>
          <w:tab w:val="left" w:pos="1540"/>
        </w:tabs>
        <w:ind w:left="1553" w:right="85" w:hanging="720"/>
        <w:jc w:val="both"/>
        <w:rPr>
          <w:sz w:val="22"/>
          <w:szCs w:val="22"/>
        </w:rPr>
      </w:pPr>
      <w:r>
        <w:rPr>
          <w:rFonts w:ascii="Garamond" w:eastAsia="Garamond" w:hAnsi="Garamond" w:cs="Garamond"/>
        </w:rPr>
        <w:t>(a)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an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1"/>
          <w:w w:val="99"/>
        </w:rPr>
        <w:t>c</w:t>
      </w:r>
      <w:r>
        <w:rPr>
          <w:rFonts w:ascii="Garamond" w:eastAsia="Garamond" w:hAnsi="Garamond" w:cs="Garamond"/>
          <w:w w:val="99"/>
        </w:rPr>
        <w:t>li</w:t>
      </w:r>
      <w:r>
        <w:rPr>
          <w:rFonts w:ascii="Garamond" w:eastAsia="Garamond" w:hAnsi="Garamond" w:cs="Garamond"/>
          <w:spacing w:val="1"/>
          <w:w w:val="99"/>
        </w:rPr>
        <w:t>e</w:t>
      </w:r>
      <w:r>
        <w:rPr>
          <w:rFonts w:ascii="Garamond" w:eastAsia="Garamond" w:hAnsi="Garamond" w:cs="Garamond"/>
          <w:spacing w:val="-1"/>
          <w:w w:val="99"/>
        </w:rPr>
        <w:t>n</w:t>
      </w:r>
      <w:r>
        <w:rPr>
          <w:rFonts w:ascii="Garamond" w:eastAsia="Garamond" w:hAnsi="Garamond" w:cs="Garamond"/>
          <w:w w:val="99"/>
        </w:rPr>
        <w:t>t/</w:t>
      </w:r>
      <w:r>
        <w:rPr>
          <w:rFonts w:ascii="Garamond" w:eastAsia="Garamond" w:hAnsi="Garamond" w:cs="Garamond"/>
          <w:spacing w:val="1"/>
          <w:w w:val="99"/>
        </w:rPr>
        <w:t>cu</w:t>
      </w:r>
      <w:r>
        <w:rPr>
          <w:rFonts w:ascii="Garamond" w:eastAsia="Garamond" w:hAnsi="Garamond" w:cs="Garamond"/>
          <w:spacing w:val="-1"/>
          <w:w w:val="99"/>
        </w:rPr>
        <w:t>s</w:t>
      </w:r>
      <w:r>
        <w:rPr>
          <w:rFonts w:ascii="Garamond" w:eastAsia="Garamond" w:hAnsi="Garamond" w:cs="Garamond"/>
          <w:spacing w:val="2"/>
          <w:w w:val="99"/>
        </w:rPr>
        <w:t>t</w:t>
      </w:r>
      <w:r>
        <w:rPr>
          <w:rFonts w:ascii="Garamond" w:eastAsia="Garamond" w:hAnsi="Garamond" w:cs="Garamond"/>
          <w:spacing w:val="-1"/>
          <w:w w:val="99"/>
        </w:rPr>
        <w:t>o</w:t>
      </w:r>
      <w:r>
        <w:rPr>
          <w:rFonts w:ascii="Garamond" w:eastAsia="Garamond" w:hAnsi="Garamond" w:cs="Garamond"/>
          <w:w w:val="99"/>
        </w:rPr>
        <w:t>m</w:t>
      </w:r>
      <w:r>
        <w:rPr>
          <w:rFonts w:ascii="Garamond" w:eastAsia="Garamond" w:hAnsi="Garamond" w:cs="Garamond"/>
          <w:spacing w:val="1"/>
          <w:w w:val="99"/>
        </w:rPr>
        <w:t>e</w:t>
      </w:r>
      <w:r>
        <w:rPr>
          <w:rFonts w:ascii="Garamond" w:eastAsia="Garamond" w:hAnsi="Garamond" w:cs="Garamond"/>
          <w:w w:val="99"/>
        </w:rPr>
        <w:t>r</w:t>
      </w:r>
      <w:r>
        <w:rPr>
          <w:rFonts w:ascii="Garamond" w:eastAsia="Garamond" w:hAnsi="Garamond" w:cs="Garamond"/>
          <w:spacing w:val="-8"/>
          <w:w w:val="9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1"/>
          <w:w w:val="99"/>
        </w:rPr>
        <w:t>c</w:t>
      </w:r>
      <w:r>
        <w:rPr>
          <w:rFonts w:ascii="Garamond" w:eastAsia="Garamond" w:hAnsi="Garamond" w:cs="Garamond"/>
          <w:w w:val="99"/>
        </w:rPr>
        <w:t>li</w:t>
      </w:r>
      <w:r>
        <w:rPr>
          <w:rFonts w:ascii="Garamond" w:eastAsia="Garamond" w:hAnsi="Garamond" w:cs="Garamond"/>
          <w:spacing w:val="3"/>
          <w:w w:val="99"/>
        </w:rPr>
        <w:t>e</w:t>
      </w:r>
      <w:r>
        <w:rPr>
          <w:rFonts w:ascii="Garamond" w:eastAsia="Garamond" w:hAnsi="Garamond" w:cs="Garamond"/>
          <w:spacing w:val="-1"/>
          <w:w w:val="99"/>
        </w:rPr>
        <w:t>n</w:t>
      </w:r>
      <w:r>
        <w:rPr>
          <w:rFonts w:ascii="Garamond" w:eastAsia="Garamond" w:hAnsi="Garamond" w:cs="Garamond"/>
          <w:w w:val="99"/>
        </w:rPr>
        <w:t>t/</w:t>
      </w:r>
      <w:r>
        <w:rPr>
          <w:rFonts w:ascii="Garamond" w:eastAsia="Garamond" w:hAnsi="Garamond" w:cs="Garamond"/>
          <w:spacing w:val="1"/>
          <w:w w:val="99"/>
        </w:rPr>
        <w:t>cu</w:t>
      </w:r>
      <w:r>
        <w:rPr>
          <w:rFonts w:ascii="Garamond" w:eastAsia="Garamond" w:hAnsi="Garamond" w:cs="Garamond"/>
          <w:spacing w:val="-1"/>
          <w:w w:val="99"/>
        </w:rPr>
        <w:t>s</w:t>
      </w:r>
      <w:r>
        <w:rPr>
          <w:rFonts w:ascii="Garamond" w:eastAsia="Garamond" w:hAnsi="Garamond" w:cs="Garamond"/>
          <w:w w:val="99"/>
        </w:rPr>
        <w:t>t</w:t>
      </w:r>
      <w:r>
        <w:rPr>
          <w:rFonts w:ascii="Garamond" w:eastAsia="Garamond" w:hAnsi="Garamond" w:cs="Garamond"/>
          <w:spacing w:val="1"/>
          <w:w w:val="99"/>
        </w:rPr>
        <w:t>o</w:t>
      </w:r>
      <w:r>
        <w:rPr>
          <w:rFonts w:ascii="Garamond" w:eastAsia="Garamond" w:hAnsi="Garamond" w:cs="Garamond"/>
          <w:w w:val="99"/>
        </w:rPr>
        <w:t>m</w:t>
      </w:r>
      <w:r>
        <w:rPr>
          <w:rFonts w:ascii="Garamond" w:eastAsia="Garamond" w:hAnsi="Garamond" w:cs="Garamond"/>
          <w:spacing w:val="1"/>
          <w:w w:val="99"/>
        </w:rPr>
        <w:t>e</w:t>
      </w:r>
      <w:r>
        <w:rPr>
          <w:rFonts w:ascii="Garamond" w:eastAsia="Garamond" w:hAnsi="Garamond" w:cs="Garamond"/>
          <w:w w:val="99"/>
        </w:rPr>
        <w:t>r,</w:t>
      </w:r>
      <w:r>
        <w:rPr>
          <w:rFonts w:ascii="Garamond" w:eastAsia="Garamond" w:hAnsi="Garamond" w:cs="Garamond"/>
          <w:spacing w:val="-9"/>
          <w:w w:val="99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lf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 xml:space="preserve">,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es</w:t>
      </w:r>
      <w:r>
        <w:rPr>
          <w:rFonts w:ascii="Garamond" w:eastAsia="Garamond" w:hAnsi="Garamond" w:cs="Garamond"/>
        </w:rPr>
        <w:t xml:space="preserve">s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type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</w:rPr>
        <w:t>rr</w:t>
      </w:r>
      <w:r>
        <w:rPr>
          <w:rFonts w:ascii="Garamond" w:eastAsia="Garamond" w:hAnsi="Garamond" w:cs="Garamond"/>
          <w:spacing w:val="-2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7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uad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son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 xml:space="preserve">a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t/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 to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cea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educ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 xml:space="preserve">s 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t/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cus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rily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</w:rPr>
        <w:t>ig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  <w:spacing w:val="-1"/>
        </w:rPr>
        <w:t>os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da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ge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  <w:spacing w:val="-1"/>
        </w:rPr>
        <w:t>c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/c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t, 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  <w:spacing w:val="-1"/>
        </w:rPr>
        <w:t>no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 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ip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1"/>
        </w:rPr>
        <w:t>pa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t/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rig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lly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rt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;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 w:rsidR="008E374F">
        <w:rPr>
          <w:rFonts w:ascii="Garamond" w:eastAsia="Garamond" w:hAnsi="Garamond" w:cs="Garamond"/>
        </w:rPr>
        <w:t xml:space="preserve"> </w:t>
      </w:r>
    </w:p>
    <w:p w14:paraId="0CC497B8" w14:textId="479C13DB" w:rsidR="002874F5" w:rsidRDefault="002874F5">
      <w:pPr>
        <w:spacing w:before="38" w:line="180" w:lineRule="exact"/>
        <w:ind w:left="113"/>
        <w:rPr>
          <w:rFonts w:ascii="Bookman Old Style" w:eastAsia="Bookman Old Style" w:hAnsi="Bookman Old Style" w:cs="Bookman Old Style"/>
          <w:sz w:val="16"/>
          <w:szCs w:val="16"/>
        </w:rPr>
      </w:pPr>
    </w:p>
    <w:p w14:paraId="6CFD2836" w14:textId="77777777" w:rsidR="002874F5" w:rsidRDefault="002874F5">
      <w:pPr>
        <w:spacing w:before="4" w:line="140" w:lineRule="exact"/>
        <w:rPr>
          <w:sz w:val="15"/>
          <w:szCs w:val="15"/>
        </w:rPr>
      </w:pPr>
    </w:p>
    <w:p w14:paraId="46FC8C90" w14:textId="77777777" w:rsidR="002874F5" w:rsidRDefault="00A624D4">
      <w:pPr>
        <w:spacing w:before="40"/>
        <w:ind w:left="833" w:right="89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 xml:space="preserve">)         </w:t>
      </w:r>
      <w:r>
        <w:rPr>
          <w:rFonts w:ascii="Garamond" w:eastAsia="Garamond" w:hAnsi="Garamond" w:cs="Garamond"/>
          <w:spacing w:val="1"/>
        </w:rPr>
        <w:t xml:space="preserve"> 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7"/>
        </w:rPr>
        <w:t>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3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</w:p>
    <w:p w14:paraId="61A94E59" w14:textId="77777777" w:rsidR="002874F5" w:rsidRDefault="00A624D4">
      <w:pPr>
        <w:spacing w:line="220" w:lineRule="exact"/>
        <w:ind w:left="155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pacing w:val="1"/>
          <w:position w:val="1"/>
        </w:rPr>
        <w:t>C</w:t>
      </w:r>
      <w:r>
        <w:rPr>
          <w:rFonts w:ascii="Garamond" w:eastAsia="Garamond" w:hAnsi="Garamond" w:cs="Garamond"/>
          <w:spacing w:val="-1"/>
          <w:position w:val="1"/>
        </w:rPr>
        <w:t>o</w:t>
      </w:r>
      <w:r>
        <w:rPr>
          <w:rFonts w:ascii="Garamond" w:eastAsia="Garamond" w:hAnsi="Garamond" w:cs="Garamond"/>
          <w:position w:val="1"/>
        </w:rPr>
        <w:t>m</w:t>
      </w:r>
      <w:r>
        <w:rPr>
          <w:rFonts w:ascii="Garamond" w:eastAsia="Garamond" w:hAnsi="Garamond" w:cs="Garamond"/>
          <w:spacing w:val="-1"/>
          <w:position w:val="1"/>
        </w:rPr>
        <w:t>p</w:t>
      </w:r>
      <w:r>
        <w:rPr>
          <w:rFonts w:ascii="Garamond" w:eastAsia="Garamond" w:hAnsi="Garamond" w:cs="Garamond"/>
          <w:spacing w:val="3"/>
          <w:position w:val="1"/>
        </w:rPr>
        <w:t>a</w:t>
      </w:r>
      <w:r>
        <w:rPr>
          <w:rFonts w:ascii="Garamond" w:eastAsia="Garamond" w:hAnsi="Garamond" w:cs="Garamond"/>
          <w:spacing w:val="-1"/>
          <w:position w:val="1"/>
        </w:rPr>
        <w:t>n</w:t>
      </w:r>
      <w:r>
        <w:rPr>
          <w:rFonts w:ascii="Garamond" w:eastAsia="Garamond" w:hAnsi="Garamond" w:cs="Garamond"/>
          <w:spacing w:val="1"/>
          <w:position w:val="1"/>
        </w:rPr>
        <w:t>y</w:t>
      </w:r>
      <w:r>
        <w:rPr>
          <w:rFonts w:ascii="Garamond" w:eastAsia="Garamond" w:hAnsi="Garamond" w:cs="Garamond"/>
          <w:position w:val="1"/>
        </w:rPr>
        <w:t>,</w:t>
      </w:r>
      <w:r>
        <w:rPr>
          <w:rFonts w:ascii="Garamond" w:eastAsia="Garamond" w:hAnsi="Garamond" w:cs="Garamond"/>
          <w:spacing w:val="-15"/>
          <w:position w:val="1"/>
        </w:rPr>
        <w:t xml:space="preserve"> </w:t>
      </w:r>
      <w:r>
        <w:rPr>
          <w:rFonts w:ascii="Garamond" w:eastAsia="Garamond" w:hAnsi="Garamond" w:cs="Garamond"/>
          <w:spacing w:val="-1"/>
          <w:position w:val="1"/>
        </w:rPr>
        <w:t>o</w:t>
      </w:r>
      <w:r>
        <w:rPr>
          <w:rFonts w:ascii="Garamond" w:eastAsia="Garamond" w:hAnsi="Garamond" w:cs="Garamond"/>
          <w:position w:val="1"/>
        </w:rPr>
        <w:t>r</w:t>
      </w:r>
      <w:r>
        <w:rPr>
          <w:rFonts w:ascii="Garamond" w:eastAsia="Garamond" w:hAnsi="Garamond" w:cs="Garamond"/>
          <w:spacing w:val="-6"/>
          <w:position w:val="1"/>
        </w:rPr>
        <w:t xml:space="preserve"> </w:t>
      </w:r>
      <w:r>
        <w:rPr>
          <w:rFonts w:ascii="Garamond" w:eastAsia="Garamond" w:hAnsi="Garamond" w:cs="Garamond"/>
          <w:spacing w:val="-1"/>
          <w:position w:val="1"/>
        </w:rPr>
        <w:t>w</w:t>
      </w:r>
      <w:r>
        <w:rPr>
          <w:rFonts w:ascii="Garamond" w:eastAsia="Garamond" w:hAnsi="Garamond" w:cs="Garamond"/>
          <w:spacing w:val="1"/>
          <w:position w:val="1"/>
        </w:rPr>
        <w:t>a</w:t>
      </w:r>
      <w:r>
        <w:rPr>
          <w:rFonts w:ascii="Garamond" w:eastAsia="Garamond" w:hAnsi="Garamond" w:cs="Garamond"/>
          <w:position w:val="1"/>
        </w:rPr>
        <w:t>s</w:t>
      </w:r>
      <w:r>
        <w:rPr>
          <w:rFonts w:ascii="Garamond" w:eastAsia="Garamond" w:hAnsi="Garamond" w:cs="Garamond"/>
          <w:spacing w:val="-11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in</w:t>
      </w:r>
      <w:r>
        <w:rPr>
          <w:rFonts w:ascii="Garamond" w:eastAsia="Garamond" w:hAnsi="Garamond" w:cs="Garamond"/>
          <w:spacing w:val="-6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t</w:t>
      </w:r>
      <w:r>
        <w:rPr>
          <w:rFonts w:ascii="Garamond" w:eastAsia="Garamond" w:hAnsi="Garamond" w:cs="Garamond"/>
          <w:spacing w:val="-1"/>
          <w:position w:val="1"/>
        </w:rPr>
        <w:t>h</w:t>
      </w:r>
      <w:r>
        <w:rPr>
          <w:rFonts w:ascii="Garamond" w:eastAsia="Garamond" w:hAnsi="Garamond" w:cs="Garamond"/>
          <w:position w:val="1"/>
        </w:rPr>
        <w:t>e</w:t>
      </w:r>
      <w:r>
        <w:rPr>
          <w:rFonts w:ascii="Garamond" w:eastAsia="Garamond" w:hAnsi="Garamond" w:cs="Garamond"/>
          <w:spacing w:val="-8"/>
          <w:position w:val="1"/>
        </w:rPr>
        <w:t xml:space="preserve"> </w:t>
      </w:r>
      <w:r>
        <w:rPr>
          <w:rFonts w:ascii="Garamond" w:eastAsia="Garamond" w:hAnsi="Garamond" w:cs="Garamond"/>
          <w:spacing w:val="1"/>
          <w:position w:val="1"/>
        </w:rPr>
        <w:t>e</w:t>
      </w:r>
      <w:r>
        <w:rPr>
          <w:rFonts w:ascii="Garamond" w:eastAsia="Garamond" w:hAnsi="Garamond" w:cs="Garamond"/>
          <w:spacing w:val="2"/>
          <w:position w:val="1"/>
        </w:rPr>
        <w:t>m</w:t>
      </w:r>
      <w:r>
        <w:rPr>
          <w:rFonts w:ascii="Garamond" w:eastAsia="Garamond" w:hAnsi="Garamond" w:cs="Garamond"/>
          <w:spacing w:val="-1"/>
          <w:position w:val="1"/>
        </w:rPr>
        <w:t>p</w:t>
      </w:r>
      <w:r>
        <w:rPr>
          <w:rFonts w:ascii="Garamond" w:eastAsia="Garamond" w:hAnsi="Garamond" w:cs="Garamond"/>
          <w:position w:val="1"/>
        </w:rPr>
        <w:t>l</w:t>
      </w:r>
      <w:r>
        <w:rPr>
          <w:rFonts w:ascii="Garamond" w:eastAsia="Garamond" w:hAnsi="Garamond" w:cs="Garamond"/>
          <w:spacing w:val="-1"/>
          <w:position w:val="1"/>
        </w:rPr>
        <w:t>o</w:t>
      </w:r>
      <w:r>
        <w:rPr>
          <w:rFonts w:ascii="Garamond" w:eastAsia="Garamond" w:hAnsi="Garamond" w:cs="Garamond"/>
          <w:spacing w:val="3"/>
          <w:position w:val="1"/>
        </w:rPr>
        <w:t>y</w:t>
      </w:r>
      <w:r>
        <w:rPr>
          <w:rFonts w:ascii="Garamond" w:eastAsia="Garamond" w:hAnsi="Garamond" w:cs="Garamond"/>
          <w:position w:val="1"/>
        </w:rPr>
        <w:t>m</w:t>
      </w:r>
      <w:r>
        <w:rPr>
          <w:rFonts w:ascii="Garamond" w:eastAsia="Garamond" w:hAnsi="Garamond" w:cs="Garamond"/>
          <w:spacing w:val="1"/>
          <w:position w:val="1"/>
        </w:rPr>
        <w:t>e</w:t>
      </w:r>
      <w:r>
        <w:rPr>
          <w:rFonts w:ascii="Garamond" w:eastAsia="Garamond" w:hAnsi="Garamond" w:cs="Garamond"/>
          <w:spacing w:val="-1"/>
          <w:position w:val="1"/>
        </w:rPr>
        <w:t>n</w:t>
      </w:r>
      <w:r>
        <w:rPr>
          <w:rFonts w:ascii="Garamond" w:eastAsia="Garamond" w:hAnsi="Garamond" w:cs="Garamond"/>
          <w:position w:val="1"/>
        </w:rPr>
        <w:t>t</w:t>
      </w:r>
      <w:r>
        <w:rPr>
          <w:rFonts w:ascii="Garamond" w:eastAsia="Garamond" w:hAnsi="Garamond" w:cs="Garamond"/>
          <w:spacing w:val="-17"/>
          <w:position w:val="1"/>
        </w:rPr>
        <w:t xml:space="preserve"> </w:t>
      </w:r>
      <w:r>
        <w:rPr>
          <w:rFonts w:ascii="Garamond" w:eastAsia="Garamond" w:hAnsi="Garamond" w:cs="Garamond"/>
          <w:spacing w:val="-1"/>
          <w:position w:val="1"/>
        </w:rPr>
        <w:t>o</w:t>
      </w:r>
      <w:r>
        <w:rPr>
          <w:rFonts w:ascii="Garamond" w:eastAsia="Garamond" w:hAnsi="Garamond" w:cs="Garamond"/>
          <w:position w:val="1"/>
        </w:rPr>
        <w:t>f</w:t>
      </w:r>
      <w:r>
        <w:rPr>
          <w:rFonts w:ascii="Garamond" w:eastAsia="Garamond" w:hAnsi="Garamond" w:cs="Garamond"/>
          <w:spacing w:val="-6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t</w:t>
      </w:r>
      <w:r>
        <w:rPr>
          <w:rFonts w:ascii="Garamond" w:eastAsia="Garamond" w:hAnsi="Garamond" w:cs="Garamond"/>
          <w:spacing w:val="-1"/>
          <w:position w:val="1"/>
        </w:rPr>
        <w:t>h</w:t>
      </w:r>
      <w:r>
        <w:rPr>
          <w:rFonts w:ascii="Garamond" w:eastAsia="Garamond" w:hAnsi="Garamond" w:cs="Garamond"/>
          <w:position w:val="1"/>
        </w:rPr>
        <w:t>e</w:t>
      </w:r>
      <w:r>
        <w:rPr>
          <w:rFonts w:ascii="Garamond" w:eastAsia="Garamond" w:hAnsi="Garamond" w:cs="Garamond"/>
          <w:spacing w:val="-8"/>
          <w:position w:val="1"/>
        </w:rPr>
        <w:t xml:space="preserve"> </w:t>
      </w:r>
      <w:r>
        <w:rPr>
          <w:rFonts w:ascii="Garamond" w:eastAsia="Garamond" w:hAnsi="Garamond" w:cs="Garamond"/>
          <w:spacing w:val="1"/>
          <w:position w:val="1"/>
        </w:rPr>
        <w:t>Co</w:t>
      </w:r>
      <w:r>
        <w:rPr>
          <w:rFonts w:ascii="Garamond" w:eastAsia="Garamond" w:hAnsi="Garamond" w:cs="Garamond"/>
          <w:position w:val="1"/>
        </w:rPr>
        <w:t>m</w:t>
      </w:r>
      <w:r>
        <w:rPr>
          <w:rFonts w:ascii="Garamond" w:eastAsia="Garamond" w:hAnsi="Garamond" w:cs="Garamond"/>
          <w:spacing w:val="-1"/>
          <w:position w:val="1"/>
        </w:rPr>
        <w:t>p</w:t>
      </w:r>
      <w:r>
        <w:rPr>
          <w:rFonts w:ascii="Garamond" w:eastAsia="Garamond" w:hAnsi="Garamond" w:cs="Garamond"/>
          <w:spacing w:val="3"/>
          <w:position w:val="1"/>
        </w:rPr>
        <w:t>a</w:t>
      </w:r>
      <w:r>
        <w:rPr>
          <w:rFonts w:ascii="Garamond" w:eastAsia="Garamond" w:hAnsi="Garamond" w:cs="Garamond"/>
          <w:spacing w:val="-1"/>
          <w:position w:val="1"/>
        </w:rPr>
        <w:t>n</w:t>
      </w:r>
      <w:r>
        <w:rPr>
          <w:rFonts w:ascii="Garamond" w:eastAsia="Garamond" w:hAnsi="Garamond" w:cs="Garamond"/>
          <w:position w:val="1"/>
        </w:rPr>
        <w:t>y</w:t>
      </w:r>
      <w:r>
        <w:rPr>
          <w:rFonts w:ascii="Garamond" w:eastAsia="Garamond" w:hAnsi="Garamond" w:cs="Garamond"/>
          <w:spacing w:val="-13"/>
          <w:position w:val="1"/>
        </w:rPr>
        <w:t xml:space="preserve"> </w:t>
      </w:r>
      <w:r>
        <w:rPr>
          <w:rFonts w:ascii="Garamond" w:eastAsia="Garamond" w:hAnsi="Garamond" w:cs="Garamond"/>
          <w:spacing w:val="1"/>
          <w:position w:val="1"/>
        </w:rPr>
        <w:t>a</w:t>
      </w:r>
      <w:r>
        <w:rPr>
          <w:rFonts w:ascii="Garamond" w:eastAsia="Garamond" w:hAnsi="Garamond" w:cs="Garamond"/>
          <w:position w:val="1"/>
        </w:rPr>
        <w:t>t</w:t>
      </w:r>
      <w:r>
        <w:rPr>
          <w:rFonts w:ascii="Garamond" w:eastAsia="Garamond" w:hAnsi="Garamond" w:cs="Garamond"/>
          <w:spacing w:val="-8"/>
          <w:position w:val="1"/>
        </w:rPr>
        <w:t xml:space="preserve"> </w:t>
      </w:r>
      <w:r>
        <w:rPr>
          <w:rFonts w:ascii="Garamond" w:eastAsia="Garamond" w:hAnsi="Garamond" w:cs="Garamond"/>
          <w:spacing w:val="1"/>
          <w:position w:val="1"/>
        </w:rPr>
        <w:t>a</w:t>
      </w:r>
      <w:r>
        <w:rPr>
          <w:rFonts w:ascii="Garamond" w:eastAsia="Garamond" w:hAnsi="Garamond" w:cs="Garamond"/>
          <w:spacing w:val="-1"/>
          <w:position w:val="1"/>
        </w:rPr>
        <w:t>n</w:t>
      </w:r>
      <w:r>
        <w:rPr>
          <w:rFonts w:ascii="Garamond" w:eastAsia="Garamond" w:hAnsi="Garamond" w:cs="Garamond"/>
          <w:position w:val="1"/>
        </w:rPr>
        <w:t>y</w:t>
      </w:r>
      <w:r>
        <w:rPr>
          <w:rFonts w:ascii="Garamond" w:eastAsia="Garamond" w:hAnsi="Garamond" w:cs="Garamond"/>
          <w:spacing w:val="-9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t</w:t>
      </w:r>
      <w:r>
        <w:rPr>
          <w:rFonts w:ascii="Garamond" w:eastAsia="Garamond" w:hAnsi="Garamond" w:cs="Garamond"/>
          <w:spacing w:val="2"/>
          <w:position w:val="1"/>
        </w:rPr>
        <w:t>i</w:t>
      </w:r>
      <w:r>
        <w:rPr>
          <w:rFonts w:ascii="Garamond" w:eastAsia="Garamond" w:hAnsi="Garamond" w:cs="Garamond"/>
          <w:position w:val="1"/>
        </w:rPr>
        <w:t>me</w:t>
      </w:r>
      <w:r>
        <w:rPr>
          <w:rFonts w:ascii="Garamond" w:eastAsia="Garamond" w:hAnsi="Garamond" w:cs="Garamond"/>
          <w:spacing w:val="-9"/>
          <w:position w:val="1"/>
        </w:rPr>
        <w:t xml:space="preserve"> </w:t>
      </w:r>
      <w:r>
        <w:rPr>
          <w:rFonts w:ascii="Garamond" w:eastAsia="Garamond" w:hAnsi="Garamond" w:cs="Garamond"/>
          <w:spacing w:val="1"/>
          <w:position w:val="1"/>
        </w:rPr>
        <w:t>du</w:t>
      </w:r>
      <w:r>
        <w:rPr>
          <w:rFonts w:ascii="Garamond" w:eastAsia="Garamond" w:hAnsi="Garamond" w:cs="Garamond"/>
          <w:position w:val="1"/>
        </w:rPr>
        <w:t>ri</w:t>
      </w:r>
      <w:r>
        <w:rPr>
          <w:rFonts w:ascii="Garamond" w:eastAsia="Garamond" w:hAnsi="Garamond" w:cs="Garamond"/>
          <w:spacing w:val="-1"/>
          <w:position w:val="1"/>
        </w:rPr>
        <w:t>n</w:t>
      </w:r>
      <w:r>
        <w:rPr>
          <w:rFonts w:ascii="Garamond" w:eastAsia="Garamond" w:hAnsi="Garamond" w:cs="Garamond"/>
          <w:position w:val="1"/>
        </w:rPr>
        <w:t>g</w:t>
      </w:r>
      <w:r>
        <w:rPr>
          <w:rFonts w:ascii="Garamond" w:eastAsia="Garamond" w:hAnsi="Garamond" w:cs="Garamond"/>
          <w:spacing w:val="-12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t</w:t>
      </w:r>
      <w:r>
        <w:rPr>
          <w:rFonts w:ascii="Garamond" w:eastAsia="Garamond" w:hAnsi="Garamond" w:cs="Garamond"/>
          <w:spacing w:val="-1"/>
          <w:position w:val="1"/>
        </w:rPr>
        <w:t>h</w:t>
      </w:r>
      <w:r>
        <w:rPr>
          <w:rFonts w:ascii="Garamond" w:eastAsia="Garamond" w:hAnsi="Garamond" w:cs="Garamond"/>
          <w:position w:val="1"/>
        </w:rPr>
        <w:t>e</w:t>
      </w:r>
      <w:r>
        <w:rPr>
          <w:rFonts w:ascii="Garamond" w:eastAsia="Garamond" w:hAnsi="Garamond" w:cs="Garamond"/>
          <w:spacing w:val="-8"/>
          <w:position w:val="1"/>
        </w:rPr>
        <w:t xml:space="preserve"> </w:t>
      </w:r>
      <w:r>
        <w:rPr>
          <w:rFonts w:ascii="Garamond" w:eastAsia="Garamond" w:hAnsi="Garamond" w:cs="Garamond"/>
          <w:spacing w:val="-1"/>
          <w:position w:val="1"/>
        </w:rPr>
        <w:t>p</w:t>
      </w:r>
      <w:r>
        <w:rPr>
          <w:rFonts w:ascii="Garamond" w:eastAsia="Garamond" w:hAnsi="Garamond" w:cs="Garamond"/>
          <w:position w:val="1"/>
        </w:rPr>
        <w:t>r</w:t>
      </w:r>
      <w:r>
        <w:rPr>
          <w:rFonts w:ascii="Garamond" w:eastAsia="Garamond" w:hAnsi="Garamond" w:cs="Garamond"/>
          <w:spacing w:val="1"/>
          <w:position w:val="1"/>
        </w:rPr>
        <w:t>eced</w:t>
      </w:r>
      <w:r>
        <w:rPr>
          <w:rFonts w:ascii="Garamond" w:eastAsia="Garamond" w:hAnsi="Garamond" w:cs="Garamond"/>
          <w:position w:val="1"/>
        </w:rPr>
        <w:t>i</w:t>
      </w:r>
      <w:r>
        <w:rPr>
          <w:rFonts w:ascii="Garamond" w:eastAsia="Garamond" w:hAnsi="Garamond" w:cs="Garamond"/>
          <w:spacing w:val="-1"/>
          <w:position w:val="1"/>
        </w:rPr>
        <w:t>n</w:t>
      </w:r>
      <w:r>
        <w:rPr>
          <w:rFonts w:ascii="Garamond" w:eastAsia="Garamond" w:hAnsi="Garamond" w:cs="Garamond"/>
          <w:position w:val="1"/>
        </w:rPr>
        <w:t>g</w:t>
      </w:r>
      <w:r>
        <w:rPr>
          <w:rFonts w:ascii="Garamond" w:eastAsia="Garamond" w:hAnsi="Garamond" w:cs="Garamond"/>
          <w:spacing w:val="-15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12</w:t>
      </w:r>
      <w:r>
        <w:rPr>
          <w:rFonts w:ascii="Garamond" w:eastAsia="Garamond" w:hAnsi="Garamond" w:cs="Garamond"/>
          <w:spacing w:val="-6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(</w:t>
      </w:r>
      <w:r>
        <w:rPr>
          <w:rFonts w:ascii="Garamond" w:eastAsia="Garamond" w:hAnsi="Garamond" w:cs="Garamond"/>
          <w:spacing w:val="-1"/>
          <w:position w:val="1"/>
        </w:rPr>
        <w:t>t</w:t>
      </w:r>
      <w:r>
        <w:rPr>
          <w:rFonts w:ascii="Garamond" w:eastAsia="Garamond" w:hAnsi="Garamond" w:cs="Garamond"/>
          <w:spacing w:val="1"/>
          <w:position w:val="1"/>
        </w:rPr>
        <w:t>we</w:t>
      </w:r>
      <w:r>
        <w:rPr>
          <w:rFonts w:ascii="Garamond" w:eastAsia="Garamond" w:hAnsi="Garamond" w:cs="Garamond"/>
          <w:position w:val="1"/>
        </w:rPr>
        <w:t>lv</w:t>
      </w:r>
      <w:r>
        <w:rPr>
          <w:rFonts w:ascii="Garamond" w:eastAsia="Garamond" w:hAnsi="Garamond" w:cs="Garamond"/>
          <w:spacing w:val="1"/>
          <w:position w:val="1"/>
        </w:rPr>
        <w:t>e</w:t>
      </w:r>
      <w:r>
        <w:rPr>
          <w:rFonts w:ascii="Garamond" w:eastAsia="Garamond" w:hAnsi="Garamond" w:cs="Garamond"/>
          <w:position w:val="1"/>
        </w:rPr>
        <w:t>)</w:t>
      </w:r>
      <w:r>
        <w:rPr>
          <w:rFonts w:ascii="Garamond" w:eastAsia="Garamond" w:hAnsi="Garamond" w:cs="Garamond"/>
          <w:spacing w:val="-13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m</w:t>
      </w:r>
      <w:r>
        <w:rPr>
          <w:rFonts w:ascii="Garamond" w:eastAsia="Garamond" w:hAnsi="Garamond" w:cs="Garamond"/>
          <w:spacing w:val="-1"/>
          <w:position w:val="1"/>
        </w:rPr>
        <w:t>o</w:t>
      </w:r>
      <w:r>
        <w:rPr>
          <w:rFonts w:ascii="Garamond" w:eastAsia="Garamond" w:hAnsi="Garamond" w:cs="Garamond"/>
          <w:spacing w:val="1"/>
          <w:position w:val="1"/>
        </w:rPr>
        <w:t>n</w:t>
      </w:r>
      <w:r>
        <w:rPr>
          <w:rFonts w:ascii="Garamond" w:eastAsia="Garamond" w:hAnsi="Garamond" w:cs="Garamond"/>
          <w:position w:val="1"/>
        </w:rPr>
        <w:t>t</w:t>
      </w:r>
      <w:r>
        <w:rPr>
          <w:rFonts w:ascii="Garamond" w:eastAsia="Garamond" w:hAnsi="Garamond" w:cs="Garamond"/>
          <w:spacing w:val="-1"/>
          <w:position w:val="1"/>
        </w:rPr>
        <w:t>h</w:t>
      </w:r>
      <w:r>
        <w:rPr>
          <w:rFonts w:ascii="Garamond" w:eastAsia="Garamond" w:hAnsi="Garamond" w:cs="Garamond"/>
          <w:spacing w:val="1"/>
          <w:position w:val="1"/>
        </w:rPr>
        <w:t>s</w:t>
      </w:r>
      <w:r>
        <w:rPr>
          <w:rFonts w:ascii="Garamond" w:eastAsia="Garamond" w:hAnsi="Garamond" w:cs="Garamond"/>
          <w:position w:val="1"/>
        </w:rPr>
        <w:t>.</w:t>
      </w:r>
    </w:p>
    <w:p w14:paraId="372F8499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34FEBA60" w14:textId="77777777" w:rsidR="002874F5" w:rsidRDefault="00A624D4">
      <w:pPr>
        <w:tabs>
          <w:tab w:val="left" w:pos="820"/>
        </w:tabs>
        <w:ind w:left="833" w:right="82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8.3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rtak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su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rtun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</w:rPr>
        <w:t>k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ad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k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2"/>
        </w:rPr>
        <w:t>i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 xml:space="preserve">time,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es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d/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  <w:spacing w:val="-1"/>
        </w:rPr>
        <w:t>nn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Bu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rr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.</w:t>
      </w:r>
    </w:p>
    <w:p w14:paraId="2B40B1B8" w14:textId="77777777" w:rsidR="002874F5" w:rsidRDefault="002874F5">
      <w:pPr>
        <w:spacing w:before="20" w:line="220" w:lineRule="exact"/>
        <w:rPr>
          <w:sz w:val="22"/>
          <w:szCs w:val="22"/>
        </w:rPr>
      </w:pPr>
    </w:p>
    <w:p w14:paraId="6BEEA633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9.           </w:t>
      </w:r>
      <w:r>
        <w:rPr>
          <w:rFonts w:ascii="Garamond" w:eastAsia="Garamond" w:hAnsi="Garamond" w:cs="Garamond"/>
          <w:b/>
          <w:spacing w:val="12"/>
        </w:rPr>
        <w:t xml:space="preserve"> </w:t>
      </w:r>
      <w:r>
        <w:rPr>
          <w:rFonts w:ascii="Garamond" w:eastAsia="Garamond" w:hAnsi="Garamond" w:cs="Garamond"/>
          <w:b/>
        </w:rPr>
        <w:t>CONFIDE</w:t>
      </w:r>
      <w:r>
        <w:rPr>
          <w:rFonts w:ascii="Garamond" w:eastAsia="Garamond" w:hAnsi="Garamond" w:cs="Garamond"/>
          <w:b/>
          <w:spacing w:val="3"/>
        </w:rPr>
        <w:t>N</w:t>
      </w:r>
      <w:r>
        <w:rPr>
          <w:rFonts w:ascii="Garamond" w:eastAsia="Garamond" w:hAnsi="Garamond" w:cs="Garamond"/>
          <w:b/>
        </w:rPr>
        <w:t>TI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  <w:spacing w:val="1"/>
        </w:rPr>
        <w:t>L</w:t>
      </w:r>
      <w:r>
        <w:rPr>
          <w:rFonts w:ascii="Garamond" w:eastAsia="Garamond" w:hAnsi="Garamond" w:cs="Garamond"/>
          <w:b/>
        </w:rPr>
        <w:t>I</w:t>
      </w:r>
      <w:r>
        <w:rPr>
          <w:rFonts w:ascii="Garamond" w:eastAsia="Garamond" w:hAnsi="Garamond" w:cs="Garamond"/>
          <w:b/>
          <w:spacing w:val="2"/>
        </w:rPr>
        <w:t>T</w:t>
      </w:r>
      <w:r>
        <w:rPr>
          <w:rFonts w:ascii="Garamond" w:eastAsia="Garamond" w:hAnsi="Garamond" w:cs="Garamond"/>
          <w:b/>
        </w:rPr>
        <w:t>Y</w:t>
      </w:r>
    </w:p>
    <w:p w14:paraId="3D6AE1DF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4867FEDA" w14:textId="77777777" w:rsidR="002874F5" w:rsidRDefault="00A624D4">
      <w:pPr>
        <w:ind w:left="833" w:right="94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 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ll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ve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-2"/>
        </w:rPr>
        <w:t>e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  <w:spacing w:val="-3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 xml:space="preserve">a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tiality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tell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rty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</w:rPr>
        <w:t>ig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e</w:t>
      </w:r>
    </w:p>
    <w:p w14:paraId="58A8DF0A" w14:textId="77777777" w:rsidR="002874F5" w:rsidRDefault="00A624D4">
      <w:pPr>
        <w:ind w:left="833" w:right="1587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fo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</w:rPr>
        <w:t>th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tiality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lig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ow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.</w:t>
      </w:r>
    </w:p>
    <w:p w14:paraId="61816769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3C690CBF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10.        </w:t>
      </w:r>
      <w:r>
        <w:rPr>
          <w:rFonts w:ascii="Garamond" w:eastAsia="Garamond" w:hAnsi="Garamond" w:cs="Garamond"/>
          <w:b/>
          <w:spacing w:val="32"/>
        </w:rPr>
        <w:t xml:space="preserve"> </w:t>
      </w:r>
      <w:r>
        <w:rPr>
          <w:rFonts w:ascii="Garamond" w:eastAsia="Garamond" w:hAnsi="Garamond" w:cs="Garamond"/>
          <w:b/>
        </w:rPr>
        <w:t>R</w:t>
      </w:r>
      <w:r>
        <w:rPr>
          <w:rFonts w:ascii="Garamond" w:eastAsia="Garamond" w:hAnsi="Garamond" w:cs="Garamond"/>
          <w:b/>
          <w:spacing w:val="1"/>
        </w:rPr>
        <w:t>E</w:t>
      </w:r>
      <w:r>
        <w:rPr>
          <w:rFonts w:ascii="Garamond" w:eastAsia="Garamond" w:hAnsi="Garamond" w:cs="Garamond"/>
          <w:b/>
        </w:rPr>
        <w:t>ME</w:t>
      </w:r>
      <w:r>
        <w:rPr>
          <w:rFonts w:ascii="Garamond" w:eastAsia="Garamond" w:hAnsi="Garamond" w:cs="Garamond"/>
          <w:b/>
          <w:spacing w:val="1"/>
        </w:rPr>
        <w:t>D</w:t>
      </w:r>
      <w:r>
        <w:rPr>
          <w:rFonts w:ascii="Garamond" w:eastAsia="Garamond" w:hAnsi="Garamond" w:cs="Garamond"/>
          <w:b/>
        </w:rPr>
        <w:t>IES</w:t>
      </w:r>
    </w:p>
    <w:p w14:paraId="251AE0EB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13334F92" w14:textId="77777777" w:rsidR="002874F5" w:rsidRDefault="00A624D4">
      <w:pPr>
        <w:tabs>
          <w:tab w:val="left" w:pos="820"/>
        </w:tabs>
        <w:ind w:left="833" w:right="80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10.1</w:t>
      </w:r>
      <w:r>
        <w:rPr>
          <w:rFonts w:ascii="Garamond" w:eastAsia="Garamond" w:hAnsi="Garamond" w:cs="Garamond"/>
        </w:rPr>
        <w:tab/>
        <w:t>N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20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2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tai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7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2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33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2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c</w:t>
      </w:r>
      <w:r>
        <w:rPr>
          <w:rFonts w:ascii="Garamond" w:eastAsia="Garamond" w:hAnsi="Garamond" w:cs="Garamond"/>
        </w:rPr>
        <w:t>k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ges</w:t>
      </w:r>
      <w:r>
        <w:rPr>
          <w:rFonts w:ascii="Garamond" w:eastAsia="Garamond" w:hAnsi="Garamond" w:cs="Garamond"/>
          <w:spacing w:val="2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0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3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eac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2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3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3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ts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ld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2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lt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irr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ry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3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6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mig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adequa</w:t>
      </w:r>
      <w:r>
        <w:rPr>
          <w:rFonts w:ascii="Garamond" w:eastAsia="Garamond" w:hAnsi="Garamond" w:cs="Garamond"/>
        </w:rPr>
        <w:t>te 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eac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f,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 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ila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18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nd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pp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19"/>
        </w:rPr>
        <w:t xml:space="preserve"> </w:t>
      </w:r>
      <w:r>
        <w:rPr>
          <w:rFonts w:ascii="Garamond" w:eastAsia="Garamond" w:hAnsi="Garamond" w:cs="Garamond"/>
          <w:spacing w:val="1"/>
        </w:rPr>
        <w:t>La</w:t>
      </w:r>
      <w:r>
        <w:rPr>
          <w:rFonts w:ascii="Garamond" w:eastAsia="Garamond" w:hAnsi="Garamond" w:cs="Garamond"/>
        </w:rPr>
        <w:t>w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19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</w:rPr>
        <w:t>limi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-19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gh</w:t>
      </w:r>
      <w:r>
        <w:rPr>
          <w:rFonts w:ascii="Garamond" w:eastAsia="Garamond" w:hAnsi="Garamond" w:cs="Garamond"/>
          <w:spacing w:val="-1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8"/>
        </w:rPr>
        <w:t>u</w:t>
      </w:r>
      <w:r>
        <w:rPr>
          <w:rFonts w:ascii="Garamond" w:eastAsia="Garamond" w:hAnsi="Garamond" w:cs="Garamond"/>
        </w:rPr>
        <w:t>rt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2"/>
        </w:rPr>
        <w:t>n</w:t>
      </w:r>
      <w:r>
        <w:rPr>
          <w:rFonts w:ascii="Garamond" w:eastAsia="Garamond" w:hAnsi="Garamond" w:cs="Garamond"/>
        </w:rPr>
        <w:t>t j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 xml:space="preserve">.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"/>
        </w:rPr>
        <w:t xml:space="preserve"> a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1"/>
        </w:rPr>
        <w:t xml:space="preserve"> 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2"/>
        </w:rPr>
        <w:t>a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add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-1"/>
        </w:rPr>
        <w:t>io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2"/>
        </w:rPr>
        <w:t xml:space="preserve"> 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rig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w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1"/>
        </w:rPr>
        <w:t xml:space="preserve"> equ</w:t>
      </w:r>
      <w:r>
        <w:rPr>
          <w:rFonts w:ascii="Garamond" w:eastAsia="Garamond" w:hAnsi="Garamond" w:cs="Garamond"/>
        </w:rPr>
        <w:t>ity.</w:t>
      </w:r>
    </w:p>
    <w:p w14:paraId="3280505C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7F97955C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11.        </w:t>
      </w:r>
      <w:r>
        <w:rPr>
          <w:rFonts w:ascii="Garamond" w:eastAsia="Garamond" w:hAnsi="Garamond" w:cs="Garamond"/>
          <w:b/>
          <w:spacing w:val="46"/>
        </w:rPr>
        <w:t xml:space="preserve"> </w:t>
      </w:r>
      <w:r>
        <w:rPr>
          <w:rFonts w:ascii="Garamond" w:eastAsia="Garamond" w:hAnsi="Garamond" w:cs="Garamond"/>
          <w:b/>
        </w:rPr>
        <w:t>TERMI</w:t>
      </w:r>
      <w:r>
        <w:rPr>
          <w:rFonts w:ascii="Garamond" w:eastAsia="Garamond" w:hAnsi="Garamond" w:cs="Garamond"/>
          <w:b/>
          <w:spacing w:val="3"/>
        </w:rPr>
        <w:t>N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TI</w:t>
      </w:r>
      <w:r>
        <w:rPr>
          <w:rFonts w:ascii="Garamond" w:eastAsia="Garamond" w:hAnsi="Garamond" w:cs="Garamond"/>
          <w:b/>
          <w:spacing w:val="1"/>
        </w:rPr>
        <w:t>O</w:t>
      </w:r>
      <w:r>
        <w:rPr>
          <w:rFonts w:ascii="Garamond" w:eastAsia="Garamond" w:hAnsi="Garamond" w:cs="Garamond"/>
          <w:b/>
        </w:rPr>
        <w:t>N</w:t>
      </w:r>
    </w:p>
    <w:p w14:paraId="7549F69C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3186B92E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11.1      </w:t>
      </w:r>
      <w:r>
        <w:rPr>
          <w:rFonts w:ascii="Garamond" w:eastAsia="Garamond" w:hAnsi="Garamond" w:cs="Garamond"/>
          <w:spacing w:val="44"/>
        </w:rPr>
        <w:t xml:space="preserve"> </w:t>
      </w:r>
      <w:r>
        <w:rPr>
          <w:rFonts w:ascii="Garamond" w:eastAsia="Garamond" w:hAnsi="Garamond" w:cs="Garamond"/>
          <w:b/>
        </w:rPr>
        <w:t>Te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m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n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</w:rPr>
        <w:t>t</w:t>
      </w:r>
      <w:r>
        <w:rPr>
          <w:rFonts w:ascii="Garamond" w:eastAsia="Garamond" w:hAnsi="Garamond" w:cs="Garamond"/>
          <w:b/>
          <w:spacing w:val="1"/>
        </w:rPr>
        <w:t>i</w:t>
      </w:r>
      <w:r>
        <w:rPr>
          <w:rFonts w:ascii="Garamond" w:eastAsia="Garamond" w:hAnsi="Garamond" w:cs="Garamond"/>
          <w:b/>
        </w:rPr>
        <w:t>on</w:t>
      </w:r>
      <w:r>
        <w:rPr>
          <w:rFonts w:ascii="Garamond" w:eastAsia="Garamond" w:hAnsi="Garamond" w:cs="Garamond"/>
          <w:b/>
          <w:spacing w:val="-11"/>
        </w:rPr>
        <w:t xml:space="preserve"> </w:t>
      </w:r>
      <w:r>
        <w:rPr>
          <w:rFonts w:ascii="Garamond" w:eastAsia="Garamond" w:hAnsi="Garamond" w:cs="Garamond"/>
          <w:b/>
          <w:spacing w:val="2"/>
        </w:rPr>
        <w:t>W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thout</w:t>
      </w:r>
      <w:r>
        <w:rPr>
          <w:rFonts w:ascii="Garamond" w:eastAsia="Garamond" w:hAnsi="Garamond" w:cs="Garamond"/>
          <w:b/>
          <w:spacing w:val="-6"/>
        </w:rPr>
        <w:t xml:space="preserve"> </w:t>
      </w:r>
      <w:r>
        <w:rPr>
          <w:rFonts w:ascii="Garamond" w:eastAsia="Garamond" w:hAnsi="Garamond" w:cs="Garamond"/>
          <w:b/>
        </w:rPr>
        <w:t>Cau</w:t>
      </w:r>
      <w:r>
        <w:rPr>
          <w:rFonts w:ascii="Garamond" w:eastAsia="Garamond" w:hAnsi="Garamond" w:cs="Garamond"/>
          <w:b/>
          <w:spacing w:val="1"/>
        </w:rPr>
        <w:t>s</w:t>
      </w:r>
      <w:r>
        <w:rPr>
          <w:rFonts w:ascii="Garamond" w:eastAsia="Garamond" w:hAnsi="Garamond" w:cs="Garamond"/>
          <w:b/>
        </w:rPr>
        <w:t>e</w:t>
      </w:r>
    </w:p>
    <w:p w14:paraId="187AF2F4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3FC73AEE" w14:textId="77777777" w:rsidR="002874F5" w:rsidRDefault="00A624D4">
      <w:pPr>
        <w:ind w:left="833" w:right="89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w w:val="99"/>
        </w:rPr>
        <w:t>A</w:t>
      </w:r>
      <w:r>
        <w:rPr>
          <w:rFonts w:ascii="Garamond" w:eastAsia="Garamond" w:hAnsi="Garamond" w:cs="Garamond"/>
          <w:spacing w:val="-1"/>
          <w:w w:val="99"/>
        </w:rPr>
        <w:t>g</w:t>
      </w:r>
      <w:r>
        <w:rPr>
          <w:rFonts w:ascii="Garamond" w:eastAsia="Garamond" w:hAnsi="Garamond" w:cs="Garamond"/>
          <w:w w:val="99"/>
        </w:rPr>
        <w:t>r</w:t>
      </w:r>
      <w:r>
        <w:rPr>
          <w:rFonts w:ascii="Garamond" w:eastAsia="Garamond" w:hAnsi="Garamond" w:cs="Garamond"/>
          <w:spacing w:val="1"/>
          <w:w w:val="99"/>
        </w:rPr>
        <w:t>ee</w:t>
      </w:r>
      <w:r>
        <w:rPr>
          <w:rFonts w:ascii="Garamond" w:eastAsia="Garamond" w:hAnsi="Garamond" w:cs="Garamond"/>
          <w:w w:val="99"/>
        </w:rPr>
        <w:t>m</w:t>
      </w:r>
      <w:r>
        <w:rPr>
          <w:rFonts w:ascii="Garamond" w:eastAsia="Garamond" w:hAnsi="Garamond" w:cs="Garamond"/>
          <w:spacing w:val="1"/>
          <w:w w:val="99"/>
        </w:rPr>
        <w:t>e</w:t>
      </w:r>
      <w:r>
        <w:rPr>
          <w:rFonts w:ascii="Garamond" w:eastAsia="Garamond" w:hAnsi="Garamond" w:cs="Garamond"/>
          <w:spacing w:val="-1"/>
          <w:w w:val="99"/>
        </w:rPr>
        <w:t>n</w:t>
      </w:r>
      <w:r>
        <w:rPr>
          <w:rFonts w:ascii="Garamond" w:eastAsia="Garamond" w:hAnsi="Garamond" w:cs="Garamond"/>
          <w:w w:val="99"/>
        </w:rPr>
        <w:t>t</w:t>
      </w:r>
      <w:r>
        <w:rPr>
          <w:rFonts w:ascii="Garamond" w:eastAsia="Garamond" w:hAnsi="Garamond" w:cs="Garamond"/>
          <w:spacing w:val="-11"/>
          <w:w w:val="9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  <w:w w:val="99"/>
        </w:rPr>
        <w:t>e</w:t>
      </w:r>
      <w:r>
        <w:rPr>
          <w:rFonts w:ascii="Garamond" w:eastAsia="Garamond" w:hAnsi="Garamond" w:cs="Garamond"/>
          <w:w w:val="99"/>
        </w:rPr>
        <w:t>m</w:t>
      </w:r>
      <w:r>
        <w:rPr>
          <w:rFonts w:ascii="Garamond" w:eastAsia="Garamond" w:hAnsi="Garamond" w:cs="Garamond"/>
          <w:spacing w:val="-1"/>
          <w:w w:val="99"/>
        </w:rPr>
        <w:t>p</w:t>
      </w:r>
      <w:r>
        <w:rPr>
          <w:rFonts w:ascii="Garamond" w:eastAsia="Garamond" w:hAnsi="Garamond" w:cs="Garamond"/>
          <w:spacing w:val="2"/>
          <w:w w:val="99"/>
        </w:rPr>
        <w:t>l</w:t>
      </w:r>
      <w:r>
        <w:rPr>
          <w:rFonts w:ascii="Garamond" w:eastAsia="Garamond" w:hAnsi="Garamond" w:cs="Garamond"/>
          <w:spacing w:val="-1"/>
          <w:w w:val="99"/>
        </w:rPr>
        <w:t>o</w:t>
      </w:r>
      <w:r>
        <w:rPr>
          <w:rFonts w:ascii="Garamond" w:eastAsia="Garamond" w:hAnsi="Garamond" w:cs="Garamond"/>
          <w:spacing w:val="1"/>
          <w:w w:val="99"/>
        </w:rPr>
        <w:t>y</w:t>
      </w:r>
      <w:r>
        <w:rPr>
          <w:rFonts w:ascii="Garamond" w:eastAsia="Garamond" w:hAnsi="Garamond" w:cs="Garamond"/>
          <w:w w:val="99"/>
        </w:rPr>
        <w:t>m</w:t>
      </w:r>
      <w:r>
        <w:rPr>
          <w:rFonts w:ascii="Garamond" w:eastAsia="Garamond" w:hAnsi="Garamond" w:cs="Garamond"/>
          <w:spacing w:val="1"/>
          <w:w w:val="99"/>
        </w:rPr>
        <w:t>e</w:t>
      </w:r>
      <w:r>
        <w:rPr>
          <w:rFonts w:ascii="Garamond" w:eastAsia="Garamond" w:hAnsi="Garamond" w:cs="Garamond"/>
          <w:spacing w:val="-1"/>
          <w:w w:val="99"/>
        </w:rPr>
        <w:t>n</w:t>
      </w:r>
      <w:r>
        <w:rPr>
          <w:rFonts w:ascii="Garamond" w:eastAsia="Garamond" w:hAnsi="Garamond" w:cs="Garamond"/>
          <w:w w:val="99"/>
        </w:rPr>
        <w:t>t</w:t>
      </w:r>
      <w:r>
        <w:rPr>
          <w:rFonts w:ascii="Garamond" w:eastAsia="Garamond" w:hAnsi="Garamond" w:cs="Garamond"/>
          <w:spacing w:val="-11"/>
          <w:w w:val="9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8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th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8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18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20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1"/>
        </w:rPr>
        <w:t>Cau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givi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6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ix)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hs</w:t>
      </w:r>
      <w:r>
        <w:rPr>
          <w:rFonts w:ascii="Garamond" w:eastAsia="Garamond" w:hAnsi="Garamond" w:cs="Garamond"/>
        </w:rPr>
        <w:t>’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no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6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ix)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’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ar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u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 xml:space="preserve">h </w:t>
      </w:r>
      <w:r>
        <w:rPr>
          <w:rFonts w:ascii="Garamond" w:eastAsia="Garamond" w:hAnsi="Garamond" w:cs="Garamond"/>
          <w:spacing w:val="-1"/>
        </w:rPr>
        <w:t>no</w:t>
      </w:r>
      <w:r>
        <w:rPr>
          <w:rFonts w:ascii="Garamond" w:eastAsia="Garamond" w:hAnsi="Garamond" w:cs="Garamond"/>
        </w:rPr>
        <w:t>tic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.</w:t>
      </w:r>
    </w:p>
    <w:p w14:paraId="592C9074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1DAEA3BC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11.2      </w:t>
      </w:r>
      <w:r>
        <w:rPr>
          <w:rFonts w:ascii="Garamond" w:eastAsia="Garamond" w:hAnsi="Garamond" w:cs="Garamond"/>
          <w:spacing w:val="44"/>
        </w:rPr>
        <w:t xml:space="preserve"> </w:t>
      </w:r>
      <w:r>
        <w:rPr>
          <w:rFonts w:ascii="Garamond" w:eastAsia="Garamond" w:hAnsi="Garamond" w:cs="Garamond"/>
          <w:b/>
        </w:rPr>
        <w:t>Te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m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n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</w:rPr>
        <w:t>t</w:t>
      </w:r>
      <w:r>
        <w:rPr>
          <w:rFonts w:ascii="Garamond" w:eastAsia="Garamond" w:hAnsi="Garamond" w:cs="Garamond"/>
          <w:b/>
          <w:spacing w:val="1"/>
        </w:rPr>
        <w:t>i</w:t>
      </w:r>
      <w:r>
        <w:rPr>
          <w:rFonts w:ascii="Garamond" w:eastAsia="Garamond" w:hAnsi="Garamond" w:cs="Garamond"/>
          <w:b/>
        </w:rPr>
        <w:t>on</w:t>
      </w:r>
      <w:r>
        <w:rPr>
          <w:rFonts w:ascii="Garamond" w:eastAsia="Garamond" w:hAnsi="Garamond" w:cs="Garamond"/>
          <w:b/>
          <w:spacing w:val="-11"/>
        </w:rPr>
        <w:t xml:space="preserve"> </w:t>
      </w:r>
      <w:r>
        <w:rPr>
          <w:rFonts w:ascii="Garamond" w:eastAsia="Garamond" w:hAnsi="Garamond" w:cs="Garamond"/>
          <w:b/>
        </w:rPr>
        <w:t>of</w:t>
      </w:r>
      <w:r>
        <w:rPr>
          <w:rFonts w:ascii="Garamond" w:eastAsia="Garamond" w:hAnsi="Garamond" w:cs="Garamond"/>
          <w:b/>
          <w:spacing w:val="-2"/>
        </w:rPr>
        <w:t xml:space="preserve"> </w:t>
      </w:r>
      <w:r>
        <w:rPr>
          <w:rFonts w:ascii="Garamond" w:eastAsia="Garamond" w:hAnsi="Garamond" w:cs="Garamond"/>
          <w:b/>
        </w:rPr>
        <w:t>Emp</w:t>
      </w:r>
      <w:r>
        <w:rPr>
          <w:rFonts w:ascii="Garamond" w:eastAsia="Garamond" w:hAnsi="Garamond" w:cs="Garamond"/>
          <w:b/>
          <w:spacing w:val="1"/>
        </w:rPr>
        <w:t>l</w:t>
      </w:r>
      <w:r>
        <w:rPr>
          <w:rFonts w:ascii="Garamond" w:eastAsia="Garamond" w:hAnsi="Garamond" w:cs="Garamond"/>
          <w:b/>
        </w:rPr>
        <w:t>o</w:t>
      </w:r>
      <w:r>
        <w:rPr>
          <w:rFonts w:ascii="Garamond" w:eastAsia="Garamond" w:hAnsi="Garamond" w:cs="Garamond"/>
          <w:b/>
          <w:spacing w:val="2"/>
        </w:rPr>
        <w:t>y</w:t>
      </w:r>
      <w:r>
        <w:rPr>
          <w:rFonts w:ascii="Garamond" w:eastAsia="Garamond" w:hAnsi="Garamond" w:cs="Garamond"/>
          <w:b/>
        </w:rPr>
        <w:t>m</w:t>
      </w:r>
      <w:r>
        <w:rPr>
          <w:rFonts w:ascii="Garamond" w:eastAsia="Garamond" w:hAnsi="Garamond" w:cs="Garamond"/>
          <w:b/>
          <w:spacing w:val="2"/>
        </w:rPr>
        <w:t>e</w:t>
      </w:r>
      <w:r>
        <w:rPr>
          <w:rFonts w:ascii="Garamond" w:eastAsia="Garamond" w:hAnsi="Garamond" w:cs="Garamond"/>
          <w:b/>
        </w:rPr>
        <w:t>nt</w:t>
      </w:r>
      <w:r>
        <w:rPr>
          <w:rFonts w:ascii="Garamond" w:eastAsia="Garamond" w:hAnsi="Garamond" w:cs="Garamond"/>
          <w:b/>
          <w:spacing w:val="-8"/>
        </w:rPr>
        <w:t xml:space="preserve"> </w:t>
      </w:r>
      <w:r>
        <w:rPr>
          <w:rFonts w:ascii="Garamond" w:eastAsia="Garamond" w:hAnsi="Garamond" w:cs="Garamond"/>
          <w:b/>
        </w:rPr>
        <w:t>by</w:t>
      </w:r>
      <w:r>
        <w:rPr>
          <w:rFonts w:ascii="Garamond" w:eastAsia="Garamond" w:hAnsi="Garamond" w:cs="Garamond"/>
          <w:b/>
          <w:spacing w:val="-1"/>
        </w:rPr>
        <w:t xml:space="preserve"> </w:t>
      </w:r>
      <w:r>
        <w:rPr>
          <w:rFonts w:ascii="Garamond" w:eastAsia="Garamond" w:hAnsi="Garamond" w:cs="Garamond"/>
          <w:b/>
        </w:rPr>
        <w:t>F</w:t>
      </w:r>
      <w:r>
        <w:rPr>
          <w:rFonts w:ascii="Garamond" w:eastAsia="Garamond" w:hAnsi="Garamond" w:cs="Garamond"/>
          <w:b/>
          <w:spacing w:val="-1"/>
        </w:rPr>
        <w:t>o</w:t>
      </w:r>
      <w:r>
        <w:rPr>
          <w:rFonts w:ascii="Garamond" w:eastAsia="Garamond" w:hAnsi="Garamond" w:cs="Garamond"/>
          <w:b/>
        </w:rPr>
        <w:t>under</w:t>
      </w:r>
    </w:p>
    <w:p w14:paraId="4FCC24DC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65AEE349" w14:textId="77777777" w:rsidR="002874F5" w:rsidRDefault="00A624D4">
      <w:pPr>
        <w:ind w:left="833" w:right="89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lastRenderedPageBreak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oy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2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givi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g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</w:rPr>
        <w:t>6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3"/>
        </w:rPr>
        <w:t>(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-2"/>
        </w:rPr>
        <w:t>ix</w:t>
      </w:r>
      <w:r>
        <w:rPr>
          <w:rFonts w:ascii="Garamond" w:eastAsia="Garamond" w:hAnsi="Garamond" w:cs="Garamond"/>
        </w:rPr>
        <w:t>)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hs</w:t>
      </w:r>
      <w:r>
        <w:rPr>
          <w:rFonts w:ascii="Garamond" w:eastAsia="Garamond" w:hAnsi="Garamond" w:cs="Garamond"/>
        </w:rPr>
        <w:t>’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tice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no</w:t>
      </w:r>
      <w:r>
        <w:rPr>
          <w:rFonts w:ascii="Garamond" w:eastAsia="Garamond" w:hAnsi="Garamond" w:cs="Garamond"/>
        </w:rPr>
        <w:t>tice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er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2"/>
        </w:rPr>
        <w:t>(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1"/>
        </w:rPr>
        <w:t>p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1"/>
        </w:rPr>
        <w:t>he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f)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iv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 xml:space="preserve">d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ft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ece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tice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r,</w:t>
      </w:r>
      <w:r>
        <w:rPr>
          <w:rFonts w:ascii="Garamond" w:eastAsia="Garamond" w:hAnsi="Garamond" w:cs="Garamond"/>
          <w:spacing w:val="-14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iv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oy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7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ill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dee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 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da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sp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ifi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.</w:t>
      </w:r>
    </w:p>
    <w:p w14:paraId="01525FC9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50314396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11.3      </w:t>
      </w:r>
      <w:r>
        <w:rPr>
          <w:rFonts w:ascii="Garamond" w:eastAsia="Garamond" w:hAnsi="Garamond" w:cs="Garamond"/>
          <w:spacing w:val="44"/>
        </w:rPr>
        <w:t xml:space="preserve"> </w:t>
      </w:r>
      <w:r>
        <w:rPr>
          <w:rFonts w:ascii="Garamond" w:eastAsia="Garamond" w:hAnsi="Garamond" w:cs="Garamond"/>
          <w:b/>
        </w:rPr>
        <w:t>Te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m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n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</w:rPr>
        <w:t>t</w:t>
      </w:r>
      <w:r>
        <w:rPr>
          <w:rFonts w:ascii="Garamond" w:eastAsia="Garamond" w:hAnsi="Garamond" w:cs="Garamond"/>
          <w:b/>
          <w:spacing w:val="1"/>
        </w:rPr>
        <w:t>i</w:t>
      </w:r>
      <w:r>
        <w:rPr>
          <w:rFonts w:ascii="Garamond" w:eastAsia="Garamond" w:hAnsi="Garamond" w:cs="Garamond"/>
          <w:b/>
        </w:rPr>
        <w:t>on</w:t>
      </w:r>
      <w:r>
        <w:rPr>
          <w:rFonts w:ascii="Garamond" w:eastAsia="Garamond" w:hAnsi="Garamond" w:cs="Garamond"/>
          <w:b/>
          <w:spacing w:val="-11"/>
        </w:rPr>
        <w:t xml:space="preserve"> </w:t>
      </w:r>
      <w:r>
        <w:rPr>
          <w:rFonts w:ascii="Garamond" w:eastAsia="Garamond" w:hAnsi="Garamond" w:cs="Garamond"/>
          <w:b/>
        </w:rPr>
        <w:t>for</w:t>
      </w:r>
      <w:r>
        <w:rPr>
          <w:rFonts w:ascii="Garamond" w:eastAsia="Garamond" w:hAnsi="Garamond" w:cs="Garamond"/>
          <w:b/>
          <w:spacing w:val="-1"/>
        </w:rPr>
        <w:t xml:space="preserve"> </w:t>
      </w:r>
      <w:r>
        <w:rPr>
          <w:rFonts w:ascii="Garamond" w:eastAsia="Garamond" w:hAnsi="Garamond" w:cs="Garamond"/>
          <w:b/>
        </w:rPr>
        <w:t>Cau</w:t>
      </w:r>
      <w:r>
        <w:rPr>
          <w:rFonts w:ascii="Garamond" w:eastAsia="Garamond" w:hAnsi="Garamond" w:cs="Garamond"/>
          <w:b/>
          <w:spacing w:val="1"/>
        </w:rPr>
        <w:t>s</w:t>
      </w:r>
      <w:r>
        <w:rPr>
          <w:rFonts w:ascii="Garamond" w:eastAsia="Garamond" w:hAnsi="Garamond" w:cs="Garamond"/>
          <w:b/>
        </w:rPr>
        <w:t>e</w:t>
      </w:r>
    </w:p>
    <w:p w14:paraId="0CFAB9B9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09B3A030" w14:textId="77777777" w:rsidR="002874F5" w:rsidRDefault="00A624D4">
      <w:pPr>
        <w:ind w:left="833" w:right="428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ll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tify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ft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2"/>
        </w:rPr>
        <w:t>u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tes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Cau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ccu</w:t>
      </w:r>
      <w:r>
        <w:rPr>
          <w:rFonts w:ascii="Garamond" w:eastAsia="Garamond" w:hAnsi="Garamond" w:cs="Garamond"/>
        </w:rPr>
        <w:t>rr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:</w:t>
      </w:r>
    </w:p>
    <w:p w14:paraId="4B150AD5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014D6C78" w14:textId="77777777" w:rsidR="002874F5" w:rsidRDefault="00A624D4">
      <w:pPr>
        <w:ind w:left="821" w:right="94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(i)         </w:t>
      </w:r>
      <w:r>
        <w:rPr>
          <w:rFonts w:ascii="Garamond" w:eastAsia="Garamond" w:hAnsi="Garamond" w:cs="Garamond"/>
          <w:spacing w:val="47"/>
        </w:rPr>
        <w:t xml:space="preserve"> </w:t>
      </w:r>
      <w:r>
        <w:rPr>
          <w:rFonts w:ascii="Garamond" w:eastAsia="Garamond" w:hAnsi="Garamond" w:cs="Garamond"/>
        </w:rPr>
        <w:t>if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ve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60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2"/>
        </w:rPr>
        <w:t>(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ix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)</w:t>
      </w:r>
    </w:p>
    <w:p w14:paraId="1246D7F7" w14:textId="77777777" w:rsidR="002874F5" w:rsidRDefault="00A624D4">
      <w:pPr>
        <w:ind w:left="153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pacing w:val="1"/>
        </w:rPr>
        <w:t>day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-2"/>
        </w:rPr>
        <w:t>u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if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no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</w:p>
    <w:p w14:paraId="42D7E431" w14:textId="77777777" w:rsidR="002874F5" w:rsidRDefault="00A624D4">
      <w:pPr>
        <w:ind w:left="1532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60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ix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)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1"/>
        </w:rPr>
        <w:t>da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2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</w:rPr>
        <w:t>fort</w:t>
      </w:r>
      <w:r>
        <w:rPr>
          <w:rFonts w:ascii="Garamond" w:eastAsia="Garamond" w:hAnsi="Garamond" w:cs="Garamond"/>
          <w:spacing w:val="-1"/>
        </w:rPr>
        <w:t>hw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.</w:t>
      </w:r>
    </w:p>
    <w:p w14:paraId="6F59F963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69C13B5B" w14:textId="77777777" w:rsidR="002874F5" w:rsidRDefault="00A624D4">
      <w:pPr>
        <w:ind w:left="1532" w:right="85" w:hanging="71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(i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</w:rPr>
        <w:t xml:space="preserve">)         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 xml:space="preserve">if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 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1"/>
        </w:rPr>
        <w:t>na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im</w:t>
      </w:r>
      <w:r>
        <w:rPr>
          <w:rFonts w:ascii="Garamond" w:eastAsia="Garamond" w:hAnsi="Garamond" w:cs="Garamond"/>
          <w:spacing w:val="5"/>
        </w:rPr>
        <w:t>m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tely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ccu</w:t>
      </w:r>
      <w:r>
        <w:rPr>
          <w:rFonts w:ascii="Garamond" w:eastAsia="Garamond" w:hAnsi="Garamond" w:cs="Garamond"/>
        </w:rPr>
        <w:t>rr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 xml:space="preserve">r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.</w:t>
      </w:r>
    </w:p>
    <w:p w14:paraId="350EFD95" w14:textId="77777777" w:rsidR="002874F5" w:rsidRDefault="002874F5">
      <w:pPr>
        <w:spacing w:before="20" w:line="220" w:lineRule="exact"/>
        <w:rPr>
          <w:sz w:val="22"/>
          <w:szCs w:val="22"/>
        </w:rPr>
      </w:pPr>
    </w:p>
    <w:p w14:paraId="1B2309B5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11.4      </w:t>
      </w:r>
      <w:r>
        <w:rPr>
          <w:rFonts w:ascii="Garamond" w:eastAsia="Garamond" w:hAnsi="Garamond" w:cs="Garamond"/>
          <w:spacing w:val="44"/>
        </w:rPr>
        <w:t xml:space="preserve"> 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rifi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ou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cea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 xml:space="preserve">a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  <w:spacing w:val="-3"/>
        </w:rPr>
        <w:t>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.</w:t>
      </w:r>
    </w:p>
    <w:p w14:paraId="2A3830A8" w14:textId="77777777" w:rsidR="002874F5" w:rsidRDefault="002874F5">
      <w:pPr>
        <w:spacing w:before="19" w:line="220" w:lineRule="exact"/>
        <w:rPr>
          <w:sz w:val="22"/>
          <w:szCs w:val="22"/>
        </w:rPr>
      </w:pPr>
    </w:p>
    <w:p w14:paraId="48AF76F2" w14:textId="77777777" w:rsidR="002874F5" w:rsidRDefault="00A624D4">
      <w:pPr>
        <w:tabs>
          <w:tab w:val="left" w:pos="820"/>
        </w:tabs>
        <w:ind w:left="833" w:right="86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11.5</w:t>
      </w:r>
      <w:r>
        <w:rPr>
          <w:rFonts w:ascii="Garamond" w:eastAsia="Garamond" w:hAnsi="Garamond" w:cs="Garamond"/>
        </w:rPr>
        <w:tab/>
        <w:t>Up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17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20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18"/>
        </w:rPr>
        <w:t xml:space="preserve"> 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t,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21"/>
        </w:rPr>
        <w:t xml:space="preserve"> 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5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19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20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0"/>
        </w:rPr>
        <w:t xml:space="preserve"> </w:t>
      </w:r>
      <w:r>
        <w:rPr>
          <w:rFonts w:ascii="Garamond" w:eastAsia="Garamond" w:hAnsi="Garamond" w:cs="Garamond"/>
          <w:spacing w:val="10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ls</w:t>
      </w:r>
      <w:r>
        <w:rPr>
          <w:rFonts w:ascii="Garamond" w:eastAsia="Garamond" w:hAnsi="Garamond" w:cs="Garamond"/>
          <w:spacing w:val="14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rty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1"/>
        </w:rPr>
        <w:t xml:space="preserve"> 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rig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tell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 Pr</w:t>
      </w:r>
      <w:r>
        <w:rPr>
          <w:rFonts w:ascii="Garamond" w:eastAsia="Garamond" w:hAnsi="Garamond" w:cs="Garamond"/>
          <w:spacing w:val="-1"/>
        </w:rPr>
        <w:t>op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rty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3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tial </w:t>
      </w:r>
      <w:r>
        <w:rPr>
          <w:rFonts w:ascii="Garamond" w:eastAsia="Garamond" w:hAnsi="Garamond" w:cs="Garamond"/>
          <w:spacing w:val="-1"/>
        </w:rPr>
        <w:t>In</w:t>
      </w:r>
      <w:r>
        <w:rPr>
          <w:rFonts w:ascii="Garamond" w:eastAsia="Garamond" w:hAnsi="Garamond" w:cs="Garamond"/>
        </w:rPr>
        <w:t>form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2"/>
        </w:rPr>
        <w:t>w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p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3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time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t.</w:t>
      </w:r>
    </w:p>
    <w:p w14:paraId="0E72FA8F" w14:textId="77777777" w:rsidR="002874F5" w:rsidRDefault="002874F5">
      <w:pPr>
        <w:spacing w:line="240" w:lineRule="exact"/>
        <w:rPr>
          <w:sz w:val="24"/>
          <w:szCs w:val="24"/>
        </w:rPr>
      </w:pPr>
    </w:p>
    <w:p w14:paraId="47921629" w14:textId="0433A009" w:rsidR="002874F5" w:rsidRDefault="00A624D4" w:rsidP="008E374F">
      <w:pPr>
        <w:tabs>
          <w:tab w:val="left" w:pos="820"/>
        </w:tabs>
        <w:ind w:left="833" w:right="92" w:hanging="720"/>
        <w:jc w:val="both"/>
        <w:rPr>
          <w:sz w:val="22"/>
          <w:szCs w:val="22"/>
        </w:rPr>
      </w:pPr>
      <w:r>
        <w:rPr>
          <w:rFonts w:ascii="Garamond" w:eastAsia="Garamond" w:hAnsi="Garamond" w:cs="Garamond"/>
        </w:rPr>
        <w:t>11.6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rmi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ea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 xml:space="preserve"> 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t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ns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Act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ly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due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tr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lly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3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s</w:t>
      </w:r>
      <w:r>
        <w:rPr>
          <w:rFonts w:ascii="Garamond" w:eastAsia="Garamond" w:hAnsi="Garamond" w:cs="Garamond"/>
        </w:rPr>
        <w:t>tatut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rily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aya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in 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.</w:t>
      </w:r>
      <w:r w:rsidR="008E374F">
        <w:rPr>
          <w:rFonts w:ascii="Garamond" w:eastAsia="Garamond" w:hAnsi="Garamond" w:cs="Garamond"/>
        </w:rPr>
        <w:t xml:space="preserve"> </w:t>
      </w:r>
    </w:p>
    <w:p w14:paraId="4A68EB33" w14:textId="49B286B5" w:rsidR="002874F5" w:rsidRDefault="002874F5">
      <w:pPr>
        <w:spacing w:before="38" w:line="180" w:lineRule="exact"/>
        <w:ind w:left="113"/>
        <w:rPr>
          <w:rFonts w:ascii="Bookman Old Style" w:eastAsia="Bookman Old Style" w:hAnsi="Bookman Old Style" w:cs="Bookman Old Style"/>
          <w:sz w:val="16"/>
          <w:szCs w:val="16"/>
        </w:rPr>
      </w:pPr>
    </w:p>
    <w:p w14:paraId="3613E83B" w14:textId="77777777" w:rsidR="002874F5" w:rsidRDefault="002874F5">
      <w:pPr>
        <w:spacing w:before="4" w:line="140" w:lineRule="exact"/>
        <w:rPr>
          <w:sz w:val="15"/>
          <w:szCs w:val="15"/>
        </w:rPr>
      </w:pPr>
    </w:p>
    <w:p w14:paraId="34C0FE12" w14:textId="77777777" w:rsidR="002874F5" w:rsidRDefault="00A624D4">
      <w:pPr>
        <w:tabs>
          <w:tab w:val="left" w:pos="820"/>
        </w:tabs>
        <w:spacing w:before="40"/>
        <w:ind w:left="833" w:right="85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11.7</w:t>
      </w:r>
      <w:r>
        <w:rPr>
          <w:rFonts w:ascii="Garamond" w:eastAsia="Garamond" w:hAnsi="Garamond" w:cs="Garamond"/>
        </w:rPr>
        <w:tab/>
        <w:t>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ms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up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1"/>
        </w:rPr>
        <w:t>ces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eas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(ei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6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 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mi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ig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tir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"/>
        </w:rPr>
        <w:t>acc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da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 xml:space="preserve">ith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),</w:t>
      </w:r>
      <w:r>
        <w:rPr>
          <w:rFonts w:ascii="Garamond" w:eastAsia="Garamond" w:hAnsi="Garamond" w:cs="Garamond"/>
          <w:spacing w:val="-12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1"/>
        </w:rPr>
        <w:t>cea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 xml:space="preserve">[  </w:t>
      </w:r>
      <w:proofErr w:type="gramStart"/>
      <w:r>
        <w:rPr>
          <w:rFonts w:ascii="Garamond" w:eastAsia="Garamond" w:hAnsi="Garamond" w:cs="Garamond"/>
        </w:rPr>
        <w:t xml:space="preserve"> </w:t>
      </w:r>
      <w:r>
        <w:rPr>
          <w:rFonts w:ascii="Garamond" w:eastAsia="Garamond" w:hAnsi="Garamond" w:cs="Garamond"/>
          <w:spacing w:val="32"/>
        </w:rPr>
        <w:t xml:space="preserve"> </w:t>
      </w:r>
      <w:r>
        <w:rPr>
          <w:rFonts w:ascii="Garamond" w:eastAsia="Garamond" w:hAnsi="Garamond" w:cs="Garamond"/>
        </w:rPr>
        <w:t>]</w:t>
      </w:r>
      <w:proofErr w:type="gramEnd"/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>.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 xml:space="preserve">r </w:t>
      </w:r>
      <w:proofErr w:type="gramStart"/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proofErr w:type="gramEnd"/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1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1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ho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tain</w:t>
      </w:r>
      <w:r>
        <w:rPr>
          <w:rFonts w:ascii="Garamond" w:eastAsia="Garamond" w:hAnsi="Garamond" w:cs="Garamond"/>
          <w:spacing w:val="-1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3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me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0"/>
        </w:rPr>
        <w:t xml:space="preserve"> 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 xml:space="preserve">ity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ig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  <w:spacing w:val="2"/>
        </w:rPr>
        <w:t>m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dee</w:t>
      </w:r>
      <w:r>
        <w:rPr>
          <w:rFonts w:ascii="Garamond" w:eastAsia="Garamond" w:hAnsi="Garamond" w:cs="Garamond"/>
        </w:rPr>
        <w:t>ms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pp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-1"/>
        </w:rPr>
        <w:t>op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te.</w:t>
      </w:r>
    </w:p>
    <w:p w14:paraId="6ADFBBD3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24356BD7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12.        </w:t>
      </w:r>
      <w:r>
        <w:rPr>
          <w:rFonts w:ascii="Garamond" w:eastAsia="Garamond" w:hAnsi="Garamond" w:cs="Garamond"/>
          <w:b/>
          <w:spacing w:val="32"/>
        </w:rPr>
        <w:t xml:space="preserve"> </w:t>
      </w:r>
      <w:r>
        <w:rPr>
          <w:rFonts w:ascii="Garamond" w:eastAsia="Garamond" w:hAnsi="Garamond" w:cs="Garamond"/>
          <w:b/>
        </w:rPr>
        <w:t>NOTIC</w:t>
      </w:r>
      <w:r>
        <w:rPr>
          <w:rFonts w:ascii="Garamond" w:eastAsia="Garamond" w:hAnsi="Garamond" w:cs="Garamond"/>
          <w:b/>
          <w:spacing w:val="3"/>
        </w:rPr>
        <w:t>E</w:t>
      </w:r>
      <w:r>
        <w:rPr>
          <w:rFonts w:ascii="Garamond" w:eastAsia="Garamond" w:hAnsi="Garamond" w:cs="Garamond"/>
          <w:b/>
        </w:rPr>
        <w:t>S</w:t>
      </w:r>
    </w:p>
    <w:p w14:paraId="3076D705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5A23B255" w14:textId="77777777" w:rsidR="002874F5" w:rsidRDefault="00A624D4">
      <w:pPr>
        <w:tabs>
          <w:tab w:val="left" w:pos="820"/>
        </w:tabs>
        <w:ind w:left="833" w:right="93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12.1</w:t>
      </w:r>
      <w:r>
        <w:rPr>
          <w:rFonts w:ascii="Garamond" w:eastAsia="Garamond" w:hAnsi="Garamond" w:cs="Garamond"/>
        </w:rPr>
        <w:tab/>
        <w:t>N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tic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mm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equ</w:t>
      </w:r>
      <w:r>
        <w:rPr>
          <w:rFonts w:ascii="Garamond" w:eastAsia="Garamond" w:hAnsi="Garamond" w:cs="Garamond"/>
        </w:rPr>
        <w:t>ir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rmit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giv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ad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 xml:space="preserve">ll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rit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be</w:t>
      </w:r>
      <w:r>
        <w:rPr>
          <w:rFonts w:ascii="Garamond" w:eastAsia="Garamond" w:hAnsi="Garamond" w:cs="Garamond"/>
          <w:spacing w:val="-1"/>
        </w:rPr>
        <w:t xml:space="preserve"> p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il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or</w:t>
      </w:r>
      <w:r>
        <w:rPr>
          <w:rFonts w:ascii="Garamond" w:eastAsia="Garamond" w:hAnsi="Garamond" w:cs="Garamond"/>
          <w:spacing w:val="-2"/>
        </w:rPr>
        <w:t xml:space="preserve"> 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gi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pos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add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7"/>
        </w:rPr>
        <w:t xml:space="preserve"> </w:t>
      </w:r>
      <w:proofErr w:type="gramStart"/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  <w:spacing w:val="-1"/>
        </w:rPr>
        <w:t>ow</w:t>
      </w:r>
      <w:r>
        <w:rPr>
          <w:rFonts w:ascii="Garamond" w:eastAsia="Garamond" w:hAnsi="Garamond" w:cs="Garamond"/>
          <w:spacing w:val="2"/>
        </w:rPr>
        <w:t>:</w:t>
      </w:r>
      <w:r>
        <w:rPr>
          <w:rFonts w:ascii="Garamond" w:eastAsia="Garamond" w:hAnsi="Garamond" w:cs="Garamond"/>
        </w:rPr>
        <w:t>:</w:t>
      </w:r>
      <w:proofErr w:type="gramEnd"/>
    </w:p>
    <w:p w14:paraId="267D46B7" w14:textId="77777777" w:rsidR="002874F5" w:rsidRDefault="00A624D4">
      <w:pPr>
        <w:spacing w:before="5" w:line="460" w:lineRule="atLeast"/>
        <w:ind w:left="833" w:right="7449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</w:rPr>
        <w:t>f 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b/>
        </w:rPr>
        <w:t>C</w:t>
      </w:r>
      <w:r>
        <w:rPr>
          <w:rFonts w:ascii="Garamond" w:eastAsia="Garamond" w:hAnsi="Garamond" w:cs="Garamond"/>
          <w:b/>
          <w:spacing w:val="-1"/>
        </w:rPr>
        <w:t>o</w:t>
      </w:r>
      <w:r>
        <w:rPr>
          <w:rFonts w:ascii="Garamond" w:eastAsia="Garamond" w:hAnsi="Garamond" w:cs="Garamond"/>
          <w:b/>
        </w:rPr>
        <w:t>mp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</w:rPr>
        <w:t>n</w:t>
      </w:r>
      <w:r>
        <w:rPr>
          <w:rFonts w:ascii="Garamond" w:eastAsia="Garamond" w:hAnsi="Garamond" w:cs="Garamond"/>
          <w:b/>
          <w:spacing w:val="3"/>
        </w:rPr>
        <w:t>y</w:t>
      </w:r>
      <w:r>
        <w:rPr>
          <w:rFonts w:ascii="Garamond" w:eastAsia="Garamond" w:hAnsi="Garamond" w:cs="Garamond"/>
        </w:rPr>
        <w:t xml:space="preserve">: </w:t>
      </w:r>
      <w:r>
        <w:rPr>
          <w:rFonts w:ascii="Garamond" w:eastAsia="Garamond" w:hAnsi="Garamond" w:cs="Garamond"/>
          <w:spacing w:val="-3"/>
        </w:rPr>
        <w:t>A</w:t>
      </w:r>
      <w:r>
        <w:rPr>
          <w:rFonts w:ascii="Garamond" w:eastAsia="Garamond" w:hAnsi="Garamond" w:cs="Garamond"/>
          <w:spacing w:val="-1"/>
        </w:rPr>
        <w:t>dd</w:t>
      </w:r>
      <w:r>
        <w:rPr>
          <w:rFonts w:ascii="Garamond" w:eastAsia="Garamond" w:hAnsi="Garamond" w:cs="Garamond"/>
          <w:spacing w:val="-2"/>
        </w:rPr>
        <w:t>r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  <w:spacing w:val="-3"/>
        </w:rPr>
        <w:t>s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:</w:t>
      </w:r>
      <w:r>
        <w:rPr>
          <w:rFonts w:ascii="Garamond" w:eastAsia="Garamond" w:hAnsi="Garamond" w:cs="Garamond"/>
          <w:spacing w:val="-12"/>
        </w:rPr>
        <w:t xml:space="preserve"> </w:t>
      </w:r>
      <w:proofErr w:type="gramStart"/>
      <w:r>
        <w:rPr>
          <w:rFonts w:ascii="Garamond" w:eastAsia="Garamond" w:hAnsi="Garamond" w:cs="Garamond"/>
        </w:rPr>
        <w:t xml:space="preserve">[ </w:t>
      </w:r>
      <w:r>
        <w:rPr>
          <w:rFonts w:ascii="Garamond" w:eastAsia="Garamond" w:hAnsi="Garamond" w:cs="Garamond"/>
          <w:spacing w:val="42"/>
        </w:rPr>
        <w:t xml:space="preserve"> </w:t>
      </w:r>
      <w:r>
        <w:rPr>
          <w:rFonts w:ascii="Garamond" w:eastAsia="Garamond" w:hAnsi="Garamond" w:cs="Garamond"/>
        </w:rPr>
        <w:t>]</w:t>
      </w:r>
      <w:proofErr w:type="gramEnd"/>
    </w:p>
    <w:p w14:paraId="2F0E9A2C" w14:textId="77777777" w:rsidR="002874F5" w:rsidRDefault="00A624D4">
      <w:pPr>
        <w:ind w:left="821" w:right="7868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pacing w:val="-1"/>
        </w:rPr>
        <w:t>K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:</w:t>
      </w:r>
      <w:r>
        <w:rPr>
          <w:rFonts w:ascii="Garamond" w:eastAsia="Garamond" w:hAnsi="Garamond" w:cs="Garamond"/>
          <w:spacing w:val="-3"/>
        </w:rPr>
        <w:t xml:space="preserve"> </w:t>
      </w:r>
      <w:proofErr w:type="gramStart"/>
      <w:r>
        <w:rPr>
          <w:rFonts w:ascii="Garamond" w:eastAsia="Garamond" w:hAnsi="Garamond" w:cs="Garamond"/>
        </w:rPr>
        <w:t xml:space="preserve">[ </w:t>
      </w:r>
      <w:r>
        <w:rPr>
          <w:rFonts w:ascii="Garamond" w:eastAsia="Garamond" w:hAnsi="Garamond" w:cs="Garamond"/>
          <w:spacing w:val="42"/>
        </w:rPr>
        <w:t xml:space="preserve"> </w:t>
      </w:r>
      <w:r>
        <w:rPr>
          <w:rFonts w:ascii="Garamond" w:eastAsia="Garamond" w:hAnsi="Garamond" w:cs="Garamond"/>
        </w:rPr>
        <w:t>]</w:t>
      </w:r>
      <w:proofErr w:type="gramEnd"/>
      <w:r>
        <w:rPr>
          <w:rFonts w:ascii="Garamond" w:eastAsia="Garamond" w:hAnsi="Garamond" w:cs="Garamond"/>
        </w:rPr>
        <w:t xml:space="preserve"> 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-m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il: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 xml:space="preserve">[ </w:t>
      </w:r>
      <w:r>
        <w:rPr>
          <w:rFonts w:ascii="Garamond" w:eastAsia="Garamond" w:hAnsi="Garamond" w:cs="Garamond"/>
          <w:spacing w:val="42"/>
        </w:rPr>
        <w:t xml:space="preserve"> </w:t>
      </w:r>
      <w:r>
        <w:rPr>
          <w:rFonts w:ascii="Garamond" w:eastAsia="Garamond" w:hAnsi="Garamond" w:cs="Garamond"/>
        </w:rPr>
        <w:t>]</w:t>
      </w:r>
    </w:p>
    <w:p w14:paraId="5E3D4C98" w14:textId="77777777" w:rsidR="002874F5" w:rsidRDefault="00A624D4">
      <w:pPr>
        <w:spacing w:before="22" w:line="460" w:lineRule="exact"/>
        <w:ind w:left="833" w:right="7547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</w:rPr>
        <w:t>f 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b/>
        </w:rPr>
        <w:t>F</w:t>
      </w:r>
      <w:r>
        <w:rPr>
          <w:rFonts w:ascii="Garamond" w:eastAsia="Garamond" w:hAnsi="Garamond" w:cs="Garamond"/>
          <w:b/>
          <w:spacing w:val="-1"/>
        </w:rPr>
        <w:t>o</w:t>
      </w:r>
      <w:r>
        <w:rPr>
          <w:rFonts w:ascii="Garamond" w:eastAsia="Garamond" w:hAnsi="Garamond" w:cs="Garamond"/>
          <w:b/>
        </w:rPr>
        <w:t>unde</w:t>
      </w:r>
      <w:r>
        <w:rPr>
          <w:rFonts w:ascii="Garamond" w:eastAsia="Garamond" w:hAnsi="Garamond" w:cs="Garamond"/>
          <w:b/>
          <w:spacing w:val="2"/>
        </w:rPr>
        <w:t>r</w:t>
      </w:r>
      <w:r>
        <w:rPr>
          <w:rFonts w:ascii="Garamond" w:eastAsia="Garamond" w:hAnsi="Garamond" w:cs="Garamond"/>
        </w:rPr>
        <w:t xml:space="preserve">: </w:t>
      </w:r>
      <w:r>
        <w:rPr>
          <w:rFonts w:ascii="Garamond" w:eastAsia="Garamond" w:hAnsi="Garamond" w:cs="Garamond"/>
          <w:spacing w:val="-3"/>
        </w:rPr>
        <w:t>A</w:t>
      </w:r>
      <w:r>
        <w:rPr>
          <w:rFonts w:ascii="Garamond" w:eastAsia="Garamond" w:hAnsi="Garamond" w:cs="Garamond"/>
          <w:spacing w:val="-1"/>
        </w:rPr>
        <w:t>dd</w:t>
      </w:r>
      <w:r>
        <w:rPr>
          <w:rFonts w:ascii="Garamond" w:eastAsia="Garamond" w:hAnsi="Garamond" w:cs="Garamond"/>
          <w:spacing w:val="-2"/>
        </w:rPr>
        <w:t>r</w:t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  <w:spacing w:val="-3"/>
        </w:rPr>
        <w:t>s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:</w:t>
      </w:r>
      <w:r>
        <w:rPr>
          <w:rFonts w:ascii="Garamond" w:eastAsia="Garamond" w:hAnsi="Garamond" w:cs="Garamond"/>
          <w:spacing w:val="-12"/>
        </w:rPr>
        <w:t xml:space="preserve"> </w:t>
      </w:r>
      <w:proofErr w:type="gramStart"/>
      <w:r>
        <w:rPr>
          <w:rFonts w:ascii="Garamond" w:eastAsia="Garamond" w:hAnsi="Garamond" w:cs="Garamond"/>
        </w:rPr>
        <w:t>[</w:t>
      </w:r>
      <w:r>
        <w:rPr>
          <w:rFonts w:ascii="Garamond" w:eastAsia="Garamond" w:hAnsi="Garamond" w:cs="Garamond"/>
        </w:rPr>
        <w:t xml:space="preserve"> </w:t>
      </w:r>
      <w:r>
        <w:rPr>
          <w:rFonts w:ascii="Garamond" w:eastAsia="Garamond" w:hAnsi="Garamond" w:cs="Garamond"/>
          <w:spacing w:val="42"/>
        </w:rPr>
        <w:t xml:space="preserve"> </w:t>
      </w:r>
      <w:r>
        <w:rPr>
          <w:rFonts w:ascii="Garamond" w:eastAsia="Garamond" w:hAnsi="Garamond" w:cs="Garamond"/>
        </w:rPr>
        <w:t>]</w:t>
      </w:r>
      <w:proofErr w:type="gramEnd"/>
    </w:p>
    <w:p w14:paraId="70B04F6A" w14:textId="77777777" w:rsidR="002874F5" w:rsidRDefault="00A624D4">
      <w:pPr>
        <w:spacing w:line="180" w:lineRule="exact"/>
        <w:ind w:left="821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pacing w:val="-1"/>
          <w:position w:val="2"/>
        </w:rPr>
        <w:t>K</w:t>
      </w:r>
      <w:r>
        <w:rPr>
          <w:rFonts w:ascii="Garamond" w:eastAsia="Garamond" w:hAnsi="Garamond" w:cs="Garamond"/>
          <w:position w:val="2"/>
        </w:rPr>
        <w:t>i</w:t>
      </w:r>
      <w:r>
        <w:rPr>
          <w:rFonts w:ascii="Garamond" w:eastAsia="Garamond" w:hAnsi="Garamond" w:cs="Garamond"/>
          <w:spacing w:val="-1"/>
          <w:position w:val="2"/>
        </w:rPr>
        <w:t>n</w:t>
      </w:r>
      <w:r>
        <w:rPr>
          <w:rFonts w:ascii="Garamond" w:eastAsia="Garamond" w:hAnsi="Garamond" w:cs="Garamond"/>
          <w:position w:val="2"/>
        </w:rPr>
        <w:t>d</w:t>
      </w:r>
      <w:r>
        <w:rPr>
          <w:rFonts w:ascii="Garamond" w:eastAsia="Garamond" w:hAnsi="Garamond" w:cs="Garamond"/>
          <w:spacing w:val="-3"/>
          <w:position w:val="2"/>
        </w:rPr>
        <w:t xml:space="preserve"> </w:t>
      </w:r>
      <w:r>
        <w:rPr>
          <w:rFonts w:ascii="Garamond" w:eastAsia="Garamond" w:hAnsi="Garamond" w:cs="Garamond"/>
          <w:spacing w:val="2"/>
          <w:position w:val="2"/>
        </w:rPr>
        <w:t>A</w:t>
      </w:r>
      <w:r>
        <w:rPr>
          <w:rFonts w:ascii="Garamond" w:eastAsia="Garamond" w:hAnsi="Garamond" w:cs="Garamond"/>
          <w:position w:val="2"/>
        </w:rPr>
        <w:t>t</w:t>
      </w:r>
      <w:r>
        <w:rPr>
          <w:rFonts w:ascii="Garamond" w:eastAsia="Garamond" w:hAnsi="Garamond" w:cs="Garamond"/>
          <w:spacing w:val="-1"/>
          <w:position w:val="2"/>
        </w:rPr>
        <w:t>t</w:t>
      </w:r>
      <w:r>
        <w:rPr>
          <w:rFonts w:ascii="Garamond" w:eastAsia="Garamond" w:hAnsi="Garamond" w:cs="Garamond"/>
          <w:spacing w:val="1"/>
          <w:position w:val="2"/>
        </w:rPr>
        <w:t>n</w:t>
      </w:r>
      <w:r>
        <w:rPr>
          <w:rFonts w:ascii="Garamond" w:eastAsia="Garamond" w:hAnsi="Garamond" w:cs="Garamond"/>
          <w:position w:val="2"/>
        </w:rPr>
        <w:t>:</w:t>
      </w:r>
      <w:r>
        <w:rPr>
          <w:rFonts w:ascii="Garamond" w:eastAsia="Garamond" w:hAnsi="Garamond" w:cs="Garamond"/>
          <w:spacing w:val="-3"/>
          <w:position w:val="2"/>
        </w:rPr>
        <w:t xml:space="preserve"> </w:t>
      </w:r>
      <w:proofErr w:type="gramStart"/>
      <w:r>
        <w:rPr>
          <w:rFonts w:ascii="Garamond" w:eastAsia="Garamond" w:hAnsi="Garamond" w:cs="Garamond"/>
          <w:position w:val="2"/>
        </w:rPr>
        <w:t xml:space="preserve">[ </w:t>
      </w:r>
      <w:r>
        <w:rPr>
          <w:rFonts w:ascii="Garamond" w:eastAsia="Garamond" w:hAnsi="Garamond" w:cs="Garamond"/>
          <w:spacing w:val="42"/>
          <w:position w:val="2"/>
        </w:rPr>
        <w:t xml:space="preserve"> </w:t>
      </w:r>
      <w:r>
        <w:rPr>
          <w:rFonts w:ascii="Garamond" w:eastAsia="Garamond" w:hAnsi="Garamond" w:cs="Garamond"/>
          <w:position w:val="2"/>
        </w:rPr>
        <w:t>]</w:t>
      </w:r>
      <w:proofErr w:type="gramEnd"/>
    </w:p>
    <w:p w14:paraId="36E37A70" w14:textId="77777777" w:rsidR="002874F5" w:rsidRDefault="00A624D4">
      <w:pPr>
        <w:ind w:left="821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</w:rPr>
        <w:t>-m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il:</w:t>
      </w:r>
      <w:r>
        <w:rPr>
          <w:rFonts w:ascii="Garamond" w:eastAsia="Garamond" w:hAnsi="Garamond" w:cs="Garamond"/>
          <w:spacing w:val="-6"/>
        </w:rPr>
        <w:t xml:space="preserve"> </w:t>
      </w:r>
      <w:proofErr w:type="gramStart"/>
      <w:r>
        <w:rPr>
          <w:rFonts w:ascii="Garamond" w:eastAsia="Garamond" w:hAnsi="Garamond" w:cs="Garamond"/>
        </w:rPr>
        <w:t xml:space="preserve">[ </w:t>
      </w:r>
      <w:r>
        <w:rPr>
          <w:rFonts w:ascii="Garamond" w:eastAsia="Garamond" w:hAnsi="Garamond" w:cs="Garamond"/>
          <w:spacing w:val="42"/>
        </w:rPr>
        <w:t xml:space="preserve"> </w:t>
      </w:r>
      <w:r>
        <w:rPr>
          <w:rFonts w:ascii="Garamond" w:eastAsia="Garamond" w:hAnsi="Garamond" w:cs="Garamond"/>
        </w:rPr>
        <w:t>]</w:t>
      </w:r>
      <w:proofErr w:type="gramEnd"/>
    </w:p>
    <w:p w14:paraId="4FDCE7F0" w14:textId="77777777" w:rsidR="002874F5" w:rsidRDefault="002874F5">
      <w:pPr>
        <w:spacing w:before="4" w:line="220" w:lineRule="exact"/>
        <w:rPr>
          <w:sz w:val="22"/>
          <w:szCs w:val="22"/>
        </w:rPr>
      </w:pPr>
    </w:p>
    <w:p w14:paraId="68BAC670" w14:textId="77777777" w:rsidR="002874F5" w:rsidRDefault="00A624D4">
      <w:pPr>
        <w:ind w:left="833" w:right="94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1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6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5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ge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17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6"/>
        </w:rPr>
        <w:t xml:space="preserve"> </w:t>
      </w:r>
      <w:r>
        <w:rPr>
          <w:rFonts w:ascii="Garamond" w:eastAsia="Garamond" w:hAnsi="Garamond" w:cs="Garamond"/>
          <w:spacing w:val="1"/>
        </w:rPr>
        <w:t>add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6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rty</w:t>
      </w:r>
      <w:r>
        <w:rPr>
          <w:rFonts w:ascii="Garamond" w:eastAsia="Garamond" w:hAnsi="Garamond" w:cs="Garamond"/>
          <w:spacing w:val="14"/>
        </w:rPr>
        <w:t xml:space="preserve"> </w:t>
      </w:r>
      <w:r>
        <w:rPr>
          <w:rFonts w:ascii="Garamond" w:eastAsia="Garamond" w:hAnsi="Garamond" w:cs="Garamond"/>
          <w:spacing w:val="-1"/>
        </w:rPr>
        <w:t>whos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  <w:spacing w:val="1"/>
        </w:rPr>
        <w:t>add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15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14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ge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14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mm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uc</w:t>
      </w:r>
      <w:r>
        <w:rPr>
          <w:rFonts w:ascii="Garamond" w:eastAsia="Garamond" w:hAnsi="Garamond" w:cs="Garamond"/>
        </w:rPr>
        <w:t xml:space="preserve">h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ge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rty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rit</w:t>
      </w:r>
      <w:r>
        <w:rPr>
          <w:rFonts w:ascii="Garamond" w:eastAsia="Garamond" w:hAnsi="Garamond" w:cs="Garamond"/>
          <w:spacing w:val="-1"/>
        </w:rPr>
        <w:t>in</w:t>
      </w:r>
      <w:r>
        <w:rPr>
          <w:rFonts w:ascii="Garamond" w:eastAsia="Garamond" w:hAnsi="Garamond" w:cs="Garamond"/>
        </w:rPr>
        <w:t>g.</w:t>
      </w:r>
    </w:p>
    <w:p w14:paraId="605BB83D" w14:textId="77777777" w:rsidR="002874F5" w:rsidRDefault="002874F5">
      <w:pPr>
        <w:spacing w:before="20" w:line="220" w:lineRule="exact"/>
        <w:rPr>
          <w:sz w:val="22"/>
          <w:szCs w:val="22"/>
        </w:rPr>
      </w:pPr>
    </w:p>
    <w:p w14:paraId="39B7D82C" w14:textId="77777777" w:rsidR="002874F5" w:rsidRDefault="00A624D4">
      <w:pPr>
        <w:ind w:left="11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</w:rPr>
        <w:t xml:space="preserve">13.        </w:t>
      </w:r>
      <w:r>
        <w:rPr>
          <w:rFonts w:ascii="Garamond" w:eastAsia="Garamond" w:hAnsi="Garamond" w:cs="Garamond"/>
          <w:b/>
          <w:spacing w:val="32"/>
        </w:rPr>
        <w:t xml:space="preserve"> </w:t>
      </w:r>
      <w:r>
        <w:rPr>
          <w:rFonts w:ascii="Garamond" w:eastAsia="Garamond" w:hAnsi="Garamond" w:cs="Garamond"/>
          <w:b/>
        </w:rPr>
        <w:t>MI</w:t>
      </w:r>
      <w:r>
        <w:rPr>
          <w:rFonts w:ascii="Garamond" w:eastAsia="Garamond" w:hAnsi="Garamond" w:cs="Garamond"/>
          <w:b/>
          <w:spacing w:val="-1"/>
        </w:rPr>
        <w:t>S</w:t>
      </w:r>
      <w:r>
        <w:rPr>
          <w:rFonts w:ascii="Garamond" w:eastAsia="Garamond" w:hAnsi="Garamond" w:cs="Garamond"/>
          <w:b/>
        </w:rPr>
        <w:t>CEL</w:t>
      </w:r>
      <w:r>
        <w:rPr>
          <w:rFonts w:ascii="Garamond" w:eastAsia="Garamond" w:hAnsi="Garamond" w:cs="Garamond"/>
          <w:b/>
          <w:spacing w:val="3"/>
        </w:rPr>
        <w:t>L</w:t>
      </w: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NE</w:t>
      </w:r>
      <w:r>
        <w:rPr>
          <w:rFonts w:ascii="Garamond" w:eastAsia="Garamond" w:hAnsi="Garamond" w:cs="Garamond"/>
          <w:b/>
          <w:spacing w:val="3"/>
        </w:rPr>
        <w:t>O</w:t>
      </w:r>
      <w:r>
        <w:rPr>
          <w:rFonts w:ascii="Garamond" w:eastAsia="Garamond" w:hAnsi="Garamond" w:cs="Garamond"/>
          <w:b/>
        </w:rPr>
        <w:t>US</w:t>
      </w:r>
    </w:p>
    <w:p w14:paraId="5CECEBEC" w14:textId="77777777" w:rsidR="002874F5" w:rsidRDefault="002874F5">
      <w:pPr>
        <w:spacing w:before="18" w:line="220" w:lineRule="exact"/>
        <w:rPr>
          <w:sz w:val="22"/>
          <w:szCs w:val="22"/>
        </w:rPr>
      </w:pPr>
    </w:p>
    <w:p w14:paraId="082391B5" w14:textId="77777777" w:rsidR="002874F5" w:rsidRDefault="00A624D4">
      <w:pPr>
        <w:tabs>
          <w:tab w:val="left" w:pos="820"/>
        </w:tabs>
        <w:ind w:left="833" w:right="92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13.1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te</w:t>
      </w:r>
      <w:r>
        <w:rPr>
          <w:rFonts w:ascii="Garamond" w:eastAsia="Garamond" w:hAnsi="Garamond" w:cs="Garamond"/>
          <w:spacing w:val="1"/>
        </w:rPr>
        <w:t>rp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1"/>
        </w:rPr>
        <w:t>acc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da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ith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aw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  <w:spacing w:val="1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ia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ga</w:t>
      </w:r>
      <w:r>
        <w:rPr>
          <w:rFonts w:ascii="Garamond" w:eastAsia="Garamond" w:hAnsi="Garamond" w:cs="Garamond"/>
          <w:spacing w:val="1"/>
        </w:rPr>
        <w:t>r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fli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.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All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sp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tes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co</w:t>
      </w:r>
      <w:r>
        <w:rPr>
          <w:rFonts w:ascii="Garamond" w:eastAsia="Garamond" w:hAnsi="Garamond" w:cs="Garamond"/>
          <w:spacing w:val="-1"/>
        </w:rPr>
        <w:t>nn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ive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rts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[</w:t>
      </w:r>
      <w:r>
        <w:rPr>
          <w:rFonts w:ascii="Garamond" w:eastAsia="Garamond" w:hAnsi="Garamond" w:cs="Garamond"/>
          <w:u w:val="single" w:color="000000"/>
        </w:rPr>
        <w:t xml:space="preserve">    </w:t>
      </w:r>
      <w:proofErr w:type="gramStart"/>
      <w:r>
        <w:rPr>
          <w:rFonts w:ascii="Garamond" w:eastAsia="Garamond" w:hAnsi="Garamond" w:cs="Garamond"/>
          <w:spacing w:val="49"/>
          <w:u w:val="single" w:color="000000"/>
        </w:rPr>
        <w:t xml:space="preserve"> </w:t>
      </w:r>
      <w:r>
        <w:rPr>
          <w:rFonts w:ascii="Garamond" w:eastAsia="Garamond" w:hAnsi="Garamond" w:cs="Garamond"/>
          <w:spacing w:val="-49"/>
        </w:rPr>
        <w:t xml:space="preserve"> </w:t>
      </w:r>
      <w:r>
        <w:rPr>
          <w:rFonts w:ascii="Garamond" w:eastAsia="Garamond" w:hAnsi="Garamond" w:cs="Garamond"/>
          <w:spacing w:val="1"/>
        </w:rPr>
        <w:t>]</w:t>
      </w:r>
      <w:proofErr w:type="gramEnd"/>
      <w:r>
        <w:rPr>
          <w:rFonts w:ascii="Garamond" w:eastAsia="Garamond" w:hAnsi="Garamond" w:cs="Garamond"/>
        </w:rPr>
        <w:t>.</w:t>
      </w:r>
    </w:p>
    <w:p w14:paraId="57997F7B" w14:textId="77777777" w:rsidR="002874F5" w:rsidRDefault="002874F5">
      <w:pPr>
        <w:spacing w:line="240" w:lineRule="exact"/>
        <w:rPr>
          <w:sz w:val="24"/>
          <w:szCs w:val="24"/>
        </w:rPr>
      </w:pPr>
    </w:p>
    <w:p w14:paraId="36BC6A66" w14:textId="77777777" w:rsidR="002874F5" w:rsidRDefault="00A624D4">
      <w:pPr>
        <w:ind w:left="76" w:right="91"/>
        <w:jc w:val="center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 xml:space="preserve">13.2      </w:t>
      </w:r>
      <w:r>
        <w:rPr>
          <w:rFonts w:ascii="Garamond" w:eastAsia="Garamond" w:hAnsi="Garamond" w:cs="Garamond"/>
          <w:spacing w:val="44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rig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 xml:space="preserve">s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eac</w:t>
      </w:r>
      <w:r>
        <w:rPr>
          <w:rFonts w:ascii="Garamond" w:eastAsia="Garamond" w:hAnsi="Garamond" w:cs="Garamond"/>
        </w:rPr>
        <w:t>h 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rty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o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x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2"/>
        </w:rPr>
        <w:t>g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an</w:t>
      </w:r>
      <w:r>
        <w:rPr>
          <w:rFonts w:ascii="Garamond" w:eastAsia="Garamond" w:hAnsi="Garamond" w:cs="Garamond"/>
        </w:rPr>
        <w:t>ted</w:t>
      </w:r>
      <w:r>
        <w:rPr>
          <w:rFonts w:ascii="Garamond" w:eastAsia="Garamond" w:hAnsi="Garamond" w:cs="Garamond"/>
          <w:spacing w:val="1"/>
        </w:rPr>
        <w:t xml:space="preserve"> 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 xml:space="preserve">r </w:t>
      </w:r>
      <w:r>
        <w:rPr>
          <w:rFonts w:ascii="Garamond" w:eastAsia="Garamond" w:hAnsi="Garamond" w:cs="Garamond"/>
          <w:w w:val="99"/>
        </w:rPr>
        <w:t>A</w:t>
      </w:r>
      <w:r>
        <w:rPr>
          <w:rFonts w:ascii="Garamond" w:eastAsia="Garamond" w:hAnsi="Garamond" w:cs="Garamond"/>
          <w:spacing w:val="-1"/>
          <w:w w:val="99"/>
        </w:rPr>
        <w:t>pp</w:t>
      </w:r>
      <w:r>
        <w:rPr>
          <w:rFonts w:ascii="Garamond" w:eastAsia="Garamond" w:hAnsi="Garamond" w:cs="Garamond"/>
          <w:w w:val="99"/>
        </w:rPr>
        <w:t>li</w:t>
      </w:r>
      <w:r>
        <w:rPr>
          <w:rFonts w:ascii="Garamond" w:eastAsia="Garamond" w:hAnsi="Garamond" w:cs="Garamond"/>
          <w:spacing w:val="1"/>
          <w:w w:val="99"/>
        </w:rPr>
        <w:t>ca</w:t>
      </w:r>
      <w:r>
        <w:rPr>
          <w:rFonts w:ascii="Garamond" w:eastAsia="Garamond" w:hAnsi="Garamond" w:cs="Garamond"/>
          <w:spacing w:val="-1"/>
          <w:w w:val="99"/>
        </w:rPr>
        <w:t>b</w:t>
      </w:r>
      <w:r>
        <w:rPr>
          <w:rFonts w:ascii="Garamond" w:eastAsia="Garamond" w:hAnsi="Garamond" w:cs="Garamond"/>
          <w:w w:val="99"/>
        </w:rPr>
        <w:t>le</w:t>
      </w:r>
    </w:p>
    <w:p w14:paraId="754AA74A" w14:textId="77777777" w:rsidR="002874F5" w:rsidRDefault="00A624D4">
      <w:pPr>
        <w:spacing w:line="220" w:lineRule="exact"/>
        <w:ind w:left="833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spacing w:val="1"/>
          <w:position w:val="1"/>
        </w:rPr>
        <w:t>La</w:t>
      </w:r>
      <w:r>
        <w:rPr>
          <w:rFonts w:ascii="Garamond" w:eastAsia="Garamond" w:hAnsi="Garamond" w:cs="Garamond"/>
          <w:position w:val="1"/>
        </w:rPr>
        <w:t>w</w:t>
      </w:r>
      <w:r>
        <w:rPr>
          <w:rFonts w:ascii="Garamond" w:eastAsia="Garamond" w:hAnsi="Garamond" w:cs="Garamond"/>
          <w:spacing w:val="-3"/>
          <w:position w:val="1"/>
        </w:rPr>
        <w:t xml:space="preserve"> </w:t>
      </w:r>
      <w:r>
        <w:rPr>
          <w:rFonts w:ascii="Garamond" w:eastAsia="Garamond" w:hAnsi="Garamond" w:cs="Garamond"/>
          <w:spacing w:val="-1"/>
          <w:position w:val="1"/>
        </w:rPr>
        <w:t>b</w:t>
      </w:r>
      <w:r>
        <w:rPr>
          <w:rFonts w:ascii="Garamond" w:eastAsia="Garamond" w:hAnsi="Garamond" w:cs="Garamond"/>
          <w:spacing w:val="1"/>
          <w:position w:val="1"/>
        </w:rPr>
        <w:t>u</w:t>
      </w:r>
      <w:r>
        <w:rPr>
          <w:rFonts w:ascii="Garamond" w:eastAsia="Garamond" w:hAnsi="Garamond" w:cs="Garamond"/>
          <w:position w:val="1"/>
        </w:rPr>
        <w:t>t</w:t>
      </w:r>
      <w:r>
        <w:rPr>
          <w:rFonts w:ascii="Garamond" w:eastAsia="Garamond" w:hAnsi="Garamond" w:cs="Garamond"/>
          <w:spacing w:val="-3"/>
          <w:position w:val="1"/>
        </w:rPr>
        <w:t xml:space="preserve"> </w:t>
      </w:r>
      <w:r>
        <w:rPr>
          <w:rFonts w:ascii="Garamond" w:eastAsia="Garamond" w:hAnsi="Garamond" w:cs="Garamond"/>
          <w:spacing w:val="-1"/>
          <w:position w:val="1"/>
        </w:rPr>
        <w:t>sh</w:t>
      </w:r>
      <w:r>
        <w:rPr>
          <w:rFonts w:ascii="Garamond" w:eastAsia="Garamond" w:hAnsi="Garamond" w:cs="Garamond"/>
          <w:spacing w:val="1"/>
          <w:position w:val="1"/>
        </w:rPr>
        <w:t>a</w:t>
      </w:r>
      <w:r>
        <w:rPr>
          <w:rFonts w:ascii="Garamond" w:eastAsia="Garamond" w:hAnsi="Garamond" w:cs="Garamond"/>
          <w:position w:val="1"/>
        </w:rPr>
        <w:t xml:space="preserve">ll </w:t>
      </w:r>
      <w:r>
        <w:rPr>
          <w:rFonts w:ascii="Garamond" w:eastAsia="Garamond" w:hAnsi="Garamond" w:cs="Garamond"/>
          <w:spacing w:val="-1"/>
          <w:position w:val="1"/>
        </w:rPr>
        <w:t>b</w:t>
      </w:r>
      <w:r>
        <w:rPr>
          <w:rFonts w:ascii="Garamond" w:eastAsia="Garamond" w:hAnsi="Garamond" w:cs="Garamond"/>
          <w:position w:val="1"/>
        </w:rPr>
        <w:t>e</w:t>
      </w:r>
      <w:r>
        <w:rPr>
          <w:rFonts w:ascii="Garamond" w:eastAsia="Garamond" w:hAnsi="Garamond" w:cs="Garamond"/>
          <w:spacing w:val="-1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in</w:t>
      </w:r>
      <w:r>
        <w:rPr>
          <w:rFonts w:ascii="Garamond" w:eastAsia="Garamond" w:hAnsi="Garamond" w:cs="Garamond"/>
          <w:spacing w:val="-2"/>
          <w:position w:val="1"/>
        </w:rPr>
        <w:t xml:space="preserve"> </w:t>
      </w:r>
      <w:r>
        <w:rPr>
          <w:rFonts w:ascii="Garamond" w:eastAsia="Garamond" w:hAnsi="Garamond" w:cs="Garamond"/>
          <w:spacing w:val="1"/>
          <w:position w:val="1"/>
        </w:rPr>
        <w:t>add</w:t>
      </w:r>
      <w:r>
        <w:rPr>
          <w:rFonts w:ascii="Garamond" w:eastAsia="Garamond" w:hAnsi="Garamond" w:cs="Garamond"/>
          <w:position w:val="1"/>
        </w:rPr>
        <w:t>it</w:t>
      </w:r>
      <w:r>
        <w:rPr>
          <w:rFonts w:ascii="Garamond" w:eastAsia="Garamond" w:hAnsi="Garamond" w:cs="Garamond"/>
          <w:spacing w:val="-1"/>
          <w:position w:val="1"/>
        </w:rPr>
        <w:t>io</w:t>
      </w:r>
      <w:r>
        <w:rPr>
          <w:rFonts w:ascii="Garamond" w:eastAsia="Garamond" w:hAnsi="Garamond" w:cs="Garamond"/>
          <w:position w:val="1"/>
        </w:rPr>
        <w:t>n</w:t>
      </w:r>
      <w:r>
        <w:rPr>
          <w:rFonts w:ascii="Garamond" w:eastAsia="Garamond" w:hAnsi="Garamond" w:cs="Garamond"/>
          <w:spacing w:val="-4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to</w:t>
      </w:r>
      <w:r>
        <w:rPr>
          <w:rFonts w:ascii="Garamond" w:eastAsia="Garamond" w:hAnsi="Garamond" w:cs="Garamond"/>
          <w:spacing w:val="-1"/>
          <w:position w:val="1"/>
        </w:rPr>
        <w:t xml:space="preserve"> s</w:t>
      </w:r>
      <w:r>
        <w:rPr>
          <w:rFonts w:ascii="Garamond" w:eastAsia="Garamond" w:hAnsi="Garamond" w:cs="Garamond"/>
          <w:spacing w:val="1"/>
          <w:position w:val="1"/>
        </w:rPr>
        <w:t>uc</w:t>
      </w:r>
      <w:r>
        <w:rPr>
          <w:rFonts w:ascii="Garamond" w:eastAsia="Garamond" w:hAnsi="Garamond" w:cs="Garamond"/>
          <w:position w:val="1"/>
        </w:rPr>
        <w:t>h</w:t>
      </w:r>
      <w:r>
        <w:rPr>
          <w:rFonts w:ascii="Garamond" w:eastAsia="Garamond" w:hAnsi="Garamond" w:cs="Garamond"/>
          <w:spacing w:val="-5"/>
          <w:position w:val="1"/>
        </w:rPr>
        <w:t xml:space="preserve"> </w:t>
      </w:r>
      <w:r>
        <w:rPr>
          <w:rFonts w:ascii="Garamond" w:eastAsia="Garamond" w:hAnsi="Garamond" w:cs="Garamond"/>
          <w:position w:val="1"/>
        </w:rPr>
        <w:t>rig</w:t>
      </w:r>
      <w:r>
        <w:rPr>
          <w:rFonts w:ascii="Garamond" w:eastAsia="Garamond" w:hAnsi="Garamond" w:cs="Garamond"/>
          <w:spacing w:val="-1"/>
          <w:position w:val="1"/>
        </w:rPr>
        <w:t>h</w:t>
      </w:r>
      <w:r>
        <w:rPr>
          <w:rFonts w:ascii="Garamond" w:eastAsia="Garamond" w:hAnsi="Garamond" w:cs="Garamond"/>
          <w:spacing w:val="2"/>
          <w:position w:val="1"/>
        </w:rPr>
        <w:t>t</w:t>
      </w:r>
      <w:r>
        <w:rPr>
          <w:rFonts w:ascii="Garamond" w:eastAsia="Garamond" w:hAnsi="Garamond" w:cs="Garamond"/>
          <w:spacing w:val="-1"/>
          <w:position w:val="1"/>
        </w:rPr>
        <w:t>s</w:t>
      </w:r>
      <w:r>
        <w:rPr>
          <w:rFonts w:ascii="Garamond" w:eastAsia="Garamond" w:hAnsi="Garamond" w:cs="Garamond"/>
          <w:position w:val="1"/>
        </w:rPr>
        <w:t>.</w:t>
      </w:r>
    </w:p>
    <w:p w14:paraId="4C00B2B9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51D55253" w14:textId="77777777" w:rsidR="002874F5" w:rsidRDefault="00A624D4">
      <w:pPr>
        <w:tabs>
          <w:tab w:val="left" w:pos="820"/>
        </w:tabs>
        <w:ind w:left="833" w:right="82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13.3</w:t>
      </w:r>
      <w:r>
        <w:rPr>
          <w:rFonts w:ascii="Garamond" w:eastAsia="Garamond" w:hAnsi="Garamond" w:cs="Garamond"/>
        </w:rPr>
        <w:tab/>
      </w:r>
      <w:r>
        <w:rPr>
          <w:rFonts w:ascii="Garamond" w:eastAsia="Garamond" w:hAnsi="Garamond" w:cs="Garamond"/>
          <w:spacing w:val="-1"/>
        </w:rPr>
        <w:t>E</w:t>
      </w:r>
      <w:r>
        <w:rPr>
          <w:rFonts w:ascii="Garamond" w:eastAsia="Garamond" w:hAnsi="Garamond" w:cs="Garamond"/>
          <w:spacing w:val="1"/>
        </w:rPr>
        <w:t>ac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vi</w:t>
      </w:r>
      <w:r>
        <w:rPr>
          <w:rFonts w:ascii="Garamond" w:eastAsia="Garamond" w:hAnsi="Garamond" w:cs="Garamond"/>
          <w:spacing w:val="2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1"/>
        </w:rPr>
        <w:t xml:space="preserve"> s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.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</w:rPr>
        <w:t xml:space="preserve">f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vis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9"/>
        </w:rPr>
        <w:t xml:space="preserve"> </w:t>
      </w:r>
      <w:r>
        <w:rPr>
          <w:rFonts w:ascii="Garamond" w:eastAsia="Garamond" w:hAnsi="Garamond" w:cs="Garamond"/>
          <w:spacing w:val="2"/>
        </w:rPr>
        <w:t>(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 xml:space="preserve">a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vis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)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 found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1"/>
        </w:rPr>
        <w:t xml:space="preserve"> 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y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1"/>
        </w:rPr>
        <w:t>au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ho</w:t>
      </w:r>
      <w:r>
        <w:rPr>
          <w:rFonts w:ascii="Garamond" w:eastAsia="Garamond" w:hAnsi="Garamond" w:cs="Garamond"/>
        </w:rPr>
        <w:t>rity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1"/>
        </w:rPr>
        <w:t xml:space="preserve"> 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cea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2"/>
        </w:rPr>
        <w:t>l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ill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gal,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 xml:space="preserve"> 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vis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1"/>
        </w:rPr>
        <w:t>on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 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 xml:space="preserve">. </w:t>
      </w:r>
      <w:r>
        <w:rPr>
          <w:rFonts w:ascii="Garamond" w:eastAsia="Garamond" w:hAnsi="Garamond" w:cs="Garamond"/>
          <w:spacing w:val="-1"/>
        </w:rPr>
        <w:t>I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 i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li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3"/>
        </w:rPr>
        <w:t>f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cea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ill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gal</w:t>
      </w:r>
      <w:r>
        <w:rPr>
          <w:rFonts w:ascii="Garamond" w:eastAsia="Garamond" w:hAnsi="Garamond" w:cs="Garamond"/>
          <w:spacing w:val="-1"/>
        </w:rPr>
        <w:t xml:space="preserve"> 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vis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-1"/>
        </w:rPr>
        <w:t>wo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</w:rPr>
        <w:t>ld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for</w:t>
      </w:r>
      <w:r>
        <w:rPr>
          <w:rFonts w:ascii="Garamond" w:eastAsia="Garamond" w:hAnsi="Garamond" w:cs="Garamond"/>
          <w:spacing w:val="1"/>
        </w:rPr>
        <w:t>cea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le</w:t>
      </w:r>
      <w:r>
        <w:rPr>
          <w:rFonts w:ascii="Garamond" w:eastAsia="Garamond" w:hAnsi="Garamond" w:cs="Garamond"/>
          <w:spacing w:val="-6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gal if</w:t>
      </w:r>
      <w:r>
        <w:rPr>
          <w:rFonts w:ascii="Garamond" w:eastAsia="Garamond" w:hAnsi="Garamond" w:cs="Garamond"/>
          <w:spacing w:val="14"/>
        </w:rPr>
        <w:t xml:space="preserve"> </w:t>
      </w:r>
      <w:r>
        <w:rPr>
          <w:rFonts w:ascii="Garamond" w:eastAsia="Garamond" w:hAnsi="Garamond" w:cs="Garamond"/>
          <w:spacing w:val="-1"/>
        </w:rPr>
        <w:t>so</w:t>
      </w:r>
      <w:r>
        <w:rPr>
          <w:rFonts w:ascii="Garamond" w:eastAsia="Garamond" w:hAnsi="Garamond" w:cs="Garamond"/>
        </w:rPr>
        <w:t>me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 xml:space="preserve">ted </w:t>
      </w:r>
      <w:r>
        <w:rPr>
          <w:rFonts w:ascii="Garamond" w:eastAsia="Garamond" w:hAnsi="Garamond" w:cs="Garamond"/>
          <w:spacing w:val="-1"/>
        </w:rPr>
        <w:lastRenderedPageBreak/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ifi</w:t>
      </w:r>
      <w:r>
        <w:rPr>
          <w:rFonts w:ascii="Garamond" w:eastAsia="Garamond" w:hAnsi="Garamond" w:cs="Garamond"/>
          <w:spacing w:val="1"/>
        </w:rPr>
        <w:t>ed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pp</w:t>
      </w:r>
      <w:r>
        <w:rPr>
          <w:rFonts w:ascii="Garamond" w:eastAsia="Garamond" w:hAnsi="Garamond" w:cs="Garamond"/>
        </w:rPr>
        <w:t>ly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w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tev</w:t>
      </w:r>
      <w:r>
        <w:rPr>
          <w:rFonts w:ascii="Garamond" w:eastAsia="Garamond" w:hAnsi="Garamond" w:cs="Garamond"/>
          <w:spacing w:val="2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ifi</w:t>
      </w:r>
      <w:r>
        <w:rPr>
          <w:rFonts w:ascii="Garamond" w:eastAsia="Garamond" w:hAnsi="Garamond" w:cs="Garamond"/>
          <w:spacing w:val="1"/>
        </w:rPr>
        <w:t>ca</w:t>
      </w:r>
      <w:r>
        <w:rPr>
          <w:rFonts w:ascii="Garamond" w:eastAsia="Garamond" w:hAnsi="Garamond" w:cs="Garamond"/>
        </w:rPr>
        <w:t>ti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 xml:space="preserve">n 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ece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ry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give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mm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 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ten</w:t>
      </w:r>
      <w:r>
        <w:rPr>
          <w:rFonts w:ascii="Garamond" w:eastAsia="Garamond" w:hAnsi="Garamond" w:cs="Garamond"/>
          <w:spacing w:val="1"/>
        </w:rPr>
        <w:t>t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8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rties.</w:t>
      </w:r>
    </w:p>
    <w:p w14:paraId="7FC4224D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2264D03F" w14:textId="77777777" w:rsidR="002874F5" w:rsidRDefault="00A624D4">
      <w:pPr>
        <w:tabs>
          <w:tab w:val="left" w:pos="820"/>
        </w:tabs>
        <w:ind w:left="833" w:right="86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13.4</w:t>
      </w:r>
      <w:r>
        <w:rPr>
          <w:rFonts w:ascii="Garamond" w:eastAsia="Garamond" w:hAnsi="Garamond" w:cs="Garamond"/>
        </w:rPr>
        <w:tab/>
        <w:t>No</w:t>
      </w:r>
      <w:r>
        <w:rPr>
          <w:rFonts w:ascii="Garamond" w:eastAsia="Garamond" w:hAnsi="Garamond" w:cs="Garamond"/>
          <w:spacing w:val="1"/>
        </w:rPr>
        <w:t xml:space="preserve"> a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3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2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iv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 xml:space="preserve">r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y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vis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"/>
        </w:rPr>
        <w:t xml:space="preserve"> 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  <w:spacing w:val="-1"/>
        </w:rPr>
        <w:t>sh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"/>
        </w:rPr>
        <w:t>fec</w:t>
      </w:r>
      <w:r>
        <w:rPr>
          <w:rFonts w:ascii="Garamond" w:eastAsia="Garamond" w:hAnsi="Garamond" w:cs="Garamond"/>
        </w:rPr>
        <w:t>tive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1"/>
        </w:rPr>
        <w:t>e</w:t>
      </w:r>
      <w:r>
        <w:rPr>
          <w:rFonts w:ascii="Garamond" w:eastAsia="Garamond" w:hAnsi="Garamond" w:cs="Garamond"/>
          <w:spacing w:val="1"/>
        </w:rPr>
        <w:t>s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ad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2"/>
        </w:rPr>
        <w:t xml:space="preserve"> </w:t>
      </w:r>
      <w:r>
        <w:rPr>
          <w:rFonts w:ascii="Garamond" w:eastAsia="Garamond" w:hAnsi="Garamond" w:cs="Garamond"/>
        </w:rPr>
        <w:t>in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rit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g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d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</w:rPr>
        <w:t>ig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1"/>
        </w:rPr>
        <w:t>b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th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rties.</w:t>
      </w:r>
    </w:p>
    <w:p w14:paraId="1095C680" w14:textId="77777777" w:rsidR="002874F5" w:rsidRDefault="002874F5">
      <w:pPr>
        <w:spacing w:before="14" w:line="260" w:lineRule="exact"/>
        <w:rPr>
          <w:sz w:val="26"/>
          <w:szCs w:val="26"/>
        </w:rPr>
      </w:pPr>
    </w:p>
    <w:p w14:paraId="5CECC629" w14:textId="77777777" w:rsidR="002874F5" w:rsidRDefault="00A624D4">
      <w:pPr>
        <w:tabs>
          <w:tab w:val="left" w:pos="820"/>
        </w:tabs>
        <w:spacing w:line="277" w:lineRule="auto"/>
        <w:ind w:left="833" w:right="82" w:hanging="720"/>
        <w:jc w:val="both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</w:rPr>
        <w:t>16.5</w:t>
      </w:r>
      <w:r>
        <w:rPr>
          <w:rFonts w:ascii="Garamond" w:eastAsia="Garamond" w:hAnsi="Garamond" w:cs="Garamond"/>
        </w:rPr>
        <w:tab/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23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o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22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23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26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</w:t>
      </w:r>
      <w:r>
        <w:rPr>
          <w:rFonts w:ascii="Garamond" w:eastAsia="Garamond" w:hAnsi="Garamond" w:cs="Garamond"/>
        </w:rPr>
        <w:t>fi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tiality</w:t>
      </w:r>
      <w:r>
        <w:rPr>
          <w:rFonts w:ascii="Garamond" w:eastAsia="Garamond" w:hAnsi="Garamond" w:cs="Garamond"/>
          <w:spacing w:val="1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25"/>
        </w:rPr>
        <w:t xml:space="preserve"> </w:t>
      </w:r>
      <w:r>
        <w:rPr>
          <w:rFonts w:ascii="Garamond" w:eastAsia="Garamond" w:hAnsi="Garamond" w:cs="Garamond"/>
          <w:spacing w:val="-1"/>
        </w:rPr>
        <w:t>In</w:t>
      </w:r>
      <w:r>
        <w:rPr>
          <w:rFonts w:ascii="Garamond" w:eastAsia="Garamond" w:hAnsi="Garamond" w:cs="Garamond"/>
        </w:rPr>
        <w:t>tell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tu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7"/>
        </w:rPr>
        <w:t xml:space="preserve"> </w:t>
      </w:r>
      <w:r>
        <w:rPr>
          <w:rFonts w:ascii="Garamond" w:eastAsia="Garamond" w:hAnsi="Garamond" w:cs="Garamond"/>
        </w:rPr>
        <w:t>Pr</w:t>
      </w:r>
      <w:r>
        <w:rPr>
          <w:rFonts w:ascii="Garamond" w:eastAsia="Garamond" w:hAnsi="Garamond" w:cs="Garamond"/>
          <w:spacing w:val="-1"/>
        </w:rPr>
        <w:t>op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rty</w:t>
      </w:r>
      <w:r>
        <w:rPr>
          <w:rFonts w:ascii="Garamond" w:eastAsia="Garamond" w:hAnsi="Garamond" w:cs="Garamond"/>
          <w:spacing w:val="20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</w:rPr>
        <w:t>ig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7"/>
        </w:rPr>
        <w:t xml:space="preserve"> </w:t>
      </w:r>
      <w:r>
        <w:rPr>
          <w:rFonts w:ascii="Garamond" w:eastAsia="Garamond" w:hAnsi="Garamond" w:cs="Garamond"/>
        </w:rPr>
        <w:t>A</w:t>
      </w:r>
      <w:r>
        <w:rPr>
          <w:rFonts w:ascii="Garamond" w:eastAsia="Garamond" w:hAnsi="Garamond" w:cs="Garamond"/>
          <w:spacing w:val="-1"/>
        </w:rPr>
        <w:t>g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7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ons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tutes</w:t>
      </w:r>
      <w:r>
        <w:rPr>
          <w:rFonts w:ascii="Garamond" w:eastAsia="Garamond" w:hAnsi="Garamond" w:cs="Garamond"/>
          <w:spacing w:val="1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 xml:space="preserve">e 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tire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1"/>
        </w:rPr>
        <w:t xml:space="preserve">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rties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sp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9"/>
        </w:rPr>
        <w:t xml:space="preserve"> </w:t>
      </w:r>
      <w:r>
        <w:rPr>
          <w:rFonts w:ascii="Garamond" w:eastAsia="Garamond" w:hAnsi="Garamond" w:cs="Garamond"/>
          <w:spacing w:val="1"/>
        </w:rPr>
        <w:t>su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2"/>
        </w:rPr>
        <w:t>i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 xml:space="preserve">t.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  <w:spacing w:val="10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 xml:space="preserve">, 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ede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5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  <w:spacing w:val="-1"/>
        </w:rPr>
        <w:t>p</w:t>
      </w:r>
      <w:r>
        <w:rPr>
          <w:rFonts w:ascii="Garamond" w:eastAsia="Garamond" w:hAnsi="Garamond" w:cs="Garamond"/>
        </w:rPr>
        <w:t>ri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0"/>
        </w:rPr>
        <w:t xml:space="preserve"> </w:t>
      </w:r>
      <w:r>
        <w:rPr>
          <w:rFonts w:ascii="Garamond" w:eastAsia="Garamond" w:hAnsi="Garamond" w:cs="Garamond"/>
          <w:spacing w:val="1"/>
        </w:rPr>
        <w:t>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s</w:t>
      </w:r>
      <w:r>
        <w:rPr>
          <w:rFonts w:ascii="Garamond" w:eastAsia="Garamond" w:hAnsi="Garamond" w:cs="Garamond"/>
          <w:spacing w:val="1"/>
        </w:rPr>
        <w:t>cu</w:t>
      </w:r>
      <w:r>
        <w:rPr>
          <w:rFonts w:ascii="Garamond" w:eastAsia="Garamond" w:hAnsi="Garamond" w:cs="Garamond"/>
          <w:spacing w:val="-1"/>
        </w:rPr>
        <w:t>ss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1"/>
        </w:rPr>
        <w:t>n</w:t>
      </w:r>
      <w:r>
        <w:rPr>
          <w:rFonts w:ascii="Garamond" w:eastAsia="Garamond" w:hAnsi="Garamond" w:cs="Garamond"/>
        </w:rPr>
        <w:t>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d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ts</w:t>
      </w:r>
      <w:r>
        <w:rPr>
          <w:rFonts w:ascii="Garamond" w:eastAsia="Garamond" w:hAnsi="Garamond" w:cs="Garamond"/>
          <w:spacing w:val="4"/>
        </w:rPr>
        <w:t xml:space="preserve"> </w:t>
      </w:r>
      <w:r>
        <w:rPr>
          <w:rFonts w:ascii="Garamond" w:eastAsia="Garamond" w:hAnsi="Garamond" w:cs="Garamond"/>
        </w:rPr>
        <w:t>(</w:t>
      </w:r>
      <w:r>
        <w:rPr>
          <w:rFonts w:ascii="Garamond" w:eastAsia="Garamond" w:hAnsi="Garamond" w:cs="Garamond"/>
          <w:spacing w:val="-1"/>
        </w:rPr>
        <w:t>wh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7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  <w:spacing w:val="3"/>
        </w:rPr>
        <w:t>r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1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</w:rPr>
        <w:t>rit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,</w:t>
      </w:r>
      <w:r>
        <w:rPr>
          <w:rFonts w:ascii="Garamond" w:eastAsia="Garamond" w:hAnsi="Garamond" w:cs="Garamond"/>
          <w:spacing w:val="8"/>
        </w:rPr>
        <w:t xml:space="preserve"> 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</w:rPr>
        <w:t>l</w:t>
      </w:r>
      <w:r>
        <w:rPr>
          <w:rFonts w:ascii="Garamond" w:eastAsia="Garamond" w:hAnsi="Garamond" w:cs="Garamond"/>
          <w:spacing w:val="1"/>
        </w:rPr>
        <w:t>ud</w:t>
      </w:r>
      <w:r>
        <w:rPr>
          <w:rFonts w:ascii="Garamond" w:eastAsia="Garamond" w:hAnsi="Garamond" w:cs="Garamond"/>
        </w:rPr>
        <w:t>i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g</w:t>
      </w:r>
      <w:r>
        <w:rPr>
          <w:rFonts w:ascii="Garamond" w:eastAsia="Garamond" w:hAnsi="Garamond" w:cs="Garamond"/>
          <w:spacing w:val="6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ll</w:t>
      </w:r>
      <w:r>
        <w:rPr>
          <w:rFonts w:ascii="Garamond" w:eastAsia="Garamond" w:hAnsi="Garamond" w:cs="Garamond"/>
          <w:spacing w:val="12"/>
        </w:rPr>
        <w:t xml:space="preserve"> </w:t>
      </w:r>
      <w:r>
        <w:rPr>
          <w:rFonts w:ascii="Garamond" w:eastAsia="Garamond" w:hAnsi="Garamond" w:cs="Garamond"/>
          <w:spacing w:val="1"/>
        </w:rPr>
        <w:t>c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rr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spon</w:t>
      </w:r>
      <w:r>
        <w:rPr>
          <w:rFonts w:ascii="Garamond" w:eastAsia="Garamond" w:hAnsi="Garamond" w:cs="Garamond"/>
          <w:spacing w:val="1"/>
        </w:rPr>
        <w:t>de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ce</w:t>
      </w:r>
      <w:r>
        <w:rPr>
          <w:rFonts w:ascii="Garamond" w:eastAsia="Garamond" w:hAnsi="Garamond" w:cs="Garamond"/>
        </w:rPr>
        <w:t>) if</w:t>
      </w:r>
      <w:r>
        <w:rPr>
          <w:rFonts w:ascii="Garamond" w:eastAsia="Garamond" w:hAnsi="Garamond" w:cs="Garamond"/>
          <w:spacing w:val="13"/>
        </w:rPr>
        <w:t xml:space="preserve"> 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  <w:spacing w:val="1"/>
        </w:rPr>
        <w:t>y</w:t>
      </w:r>
      <w:r>
        <w:rPr>
          <w:rFonts w:ascii="Garamond" w:eastAsia="Garamond" w:hAnsi="Garamond" w:cs="Garamond"/>
        </w:rPr>
        <w:t xml:space="preserve">, 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w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n</w:t>
      </w:r>
      <w:r>
        <w:rPr>
          <w:rFonts w:ascii="Garamond" w:eastAsia="Garamond" w:hAnsi="Garamond" w:cs="Garamond"/>
          <w:spacing w:val="-7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</w:rPr>
        <w:t>P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rties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wi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</w:rPr>
        <w:t>h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sp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to</w:t>
      </w:r>
      <w:r>
        <w:rPr>
          <w:rFonts w:ascii="Garamond" w:eastAsia="Garamond" w:hAnsi="Garamond" w:cs="Garamond"/>
          <w:spacing w:val="-3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e</w:t>
      </w:r>
      <w:r>
        <w:rPr>
          <w:rFonts w:ascii="Garamond" w:eastAsia="Garamond" w:hAnsi="Garamond" w:cs="Garamond"/>
          <w:spacing w:val="-1"/>
        </w:rPr>
        <w:t xml:space="preserve"> s</w:t>
      </w:r>
      <w:r>
        <w:rPr>
          <w:rFonts w:ascii="Garamond" w:eastAsia="Garamond" w:hAnsi="Garamond" w:cs="Garamond"/>
          <w:spacing w:val="1"/>
        </w:rPr>
        <w:t>u</w:t>
      </w:r>
      <w:r>
        <w:rPr>
          <w:rFonts w:ascii="Garamond" w:eastAsia="Garamond" w:hAnsi="Garamond" w:cs="Garamond"/>
          <w:spacing w:val="-1"/>
        </w:rPr>
        <w:t>b</w:t>
      </w:r>
      <w:r>
        <w:rPr>
          <w:rFonts w:ascii="Garamond" w:eastAsia="Garamond" w:hAnsi="Garamond" w:cs="Garamond"/>
        </w:rPr>
        <w:t>j</w:t>
      </w:r>
      <w:r>
        <w:rPr>
          <w:rFonts w:ascii="Garamond" w:eastAsia="Garamond" w:hAnsi="Garamond" w:cs="Garamond"/>
          <w:spacing w:val="1"/>
        </w:rPr>
        <w:t>ec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5"/>
        </w:rPr>
        <w:t xml:space="preserve"> 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a</w:t>
      </w:r>
      <w:r>
        <w:rPr>
          <w:rFonts w:ascii="Garamond" w:eastAsia="Garamond" w:hAnsi="Garamond" w:cs="Garamond"/>
        </w:rPr>
        <w:t>t</w:t>
      </w:r>
      <w:r>
        <w:rPr>
          <w:rFonts w:ascii="Garamond" w:eastAsia="Garamond" w:hAnsi="Garamond" w:cs="Garamond"/>
          <w:spacing w:val="-1"/>
        </w:rPr>
        <w:t>t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</w:rPr>
        <w:t>r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-1"/>
        </w:rPr>
        <w:t>o</w:t>
      </w:r>
      <w:r>
        <w:rPr>
          <w:rFonts w:ascii="Garamond" w:eastAsia="Garamond" w:hAnsi="Garamond" w:cs="Garamond"/>
        </w:rPr>
        <w:t>f</w:t>
      </w:r>
      <w:r>
        <w:rPr>
          <w:rFonts w:ascii="Garamond" w:eastAsia="Garamond" w:hAnsi="Garamond" w:cs="Garamond"/>
          <w:spacing w:val="-1"/>
        </w:rPr>
        <w:t xml:space="preserve"> </w:t>
      </w:r>
      <w:r>
        <w:rPr>
          <w:rFonts w:ascii="Garamond" w:eastAsia="Garamond" w:hAnsi="Garamond" w:cs="Garamond"/>
          <w:spacing w:val="2"/>
        </w:rPr>
        <w:t>t</w:t>
      </w:r>
      <w:r>
        <w:rPr>
          <w:rFonts w:ascii="Garamond" w:eastAsia="Garamond" w:hAnsi="Garamond" w:cs="Garamond"/>
          <w:spacing w:val="-1"/>
        </w:rPr>
        <w:t>h</w:t>
      </w:r>
      <w:r>
        <w:rPr>
          <w:rFonts w:ascii="Garamond" w:eastAsia="Garamond" w:hAnsi="Garamond" w:cs="Garamond"/>
        </w:rPr>
        <w:t>is</w:t>
      </w:r>
      <w:r>
        <w:rPr>
          <w:rFonts w:ascii="Garamond" w:eastAsia="Garamond" w:hAnsi="Garamond" w:cs="Garamond"/>
          <w:spacing w:val="-4"/>
        </w:rPr>
        <w:t xml:space="preserve"> </w:t>
      </w:r>
      <w:r>
        <w:rPr>
          <w:rFonts w:ascii="Garamond" w:eastAsia="Garamond" w:hAnsi="Garamond" w:cs="Garamond"/>
          <w:spacing w:val="2"/>
        </w:rPr>
        <w:t>A</w:t>
      </w:r>
      <w:r>
        <w:rPr>
          <w:rFonts w:ascii="Garamond" w:eastAsia="Garamond" w:hAnsi="Garamond" w:cs="Garamond"/>
        </w:rPr>
        <w:t>gr</w:t>
      </w:r>
      <w:r>
        <w:rPr>
          <w:rFonts w:ascii="Garamond" w:eastAsia="Garamond" w:hAnsi="Garamond" w:cs="Garamond"/>
          <w:spacing w:val="1"/>
        </w:rPr>
        <w:t>ee</w:t>
      </w:r>
      <w:r>
        <w:rPr>
          <w:rFonts w:ascii="Garamond" w:eastAsia="Garamond" w:hAnsi="Garamond" w:cs="Garamond"/>
        </w:rPr>
        <w:t>m</w:t>
      </w:r>
      <w:r>
        <w:rPr>
          <w:rFonts w:ascii="Garamond" w:eastAsia="Garamond" w:hAnsi="Garamond" w:cs="Garamond"/>
          <w:spacing w:val="1"/>
        </w:rPr>
        <w:t>e</w:t>
      </w:r>
      <w:r>
        <w:rPr>
          <w:rFonts w:ascii="Garamond" w:eastAsia="Garamond" w:hAnsi="Garamond" w:cs="Garamond"/>
          <w:spacing w:val="-1"/>
        </w:rPr>
        <w:t>n</w:t>
      </w:r>
      <w:r>
        <w:rPr>
          <w:rFonts w:ascii="Garamond" w:eastAsia="Garamond" w:hAnsi="Garamond" w:cs="Garamond"/>
        </w:rPr>
        <w:t>t.</w:t>
      </w:r>
    </w:p>
    <w:p w14:paraId="027AEC70" w14:textId="77777777" w:rsidR="002874F5" w:rsidRDefault="002874F5">
      <w:pPr>
        <w:spacing w:line="200" w:lineRule="exact"/>
      </w:pPr>
    </w:p>
    <w:p w14:paraId="40CD3A7C" w14:textId="4B8F1C1C" w:rsidR="008E374F" w:rsidRDefault="008E374F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C3649C5" w14:textId="77777777" w:rsidR="002874F5" w:rsidRDefault="002874F5">
      <w:pPr>
        <w:spacing w:before="9" w:line="220" w:lineRule="exact"/>
        <w:rPr>
          <w:sz w:val="22"/>
          <w:szCs w:val="22"/>
        </w:rPr>
      </w:pPr>
    </w:p>
    <w:p w14:paraId="1C4990ED" w14:textId="77777777" w:rsidR="002874F5" w:rsidRDefault="00A624D4">
      <w:pPr>
        <w:ind w:left="3286" w:right="3291"/>
        <w:jc w:val="center"/>
        <w:rPr>
          <w:rFonts w:ascii="Garamond" w:eastAsia="Garamond" w:hAnsi="Garamond" w:cs="Garamond"/>
        </w:rPr>
      </w:pPr>
      <w:r>
        <w:rPr>
          <w:rFonts w:ascii="Garamond" w:eastAsia="Garamond" w:hAnsi="Garamond" w:cs="Garamond"/>
          <w:b/>
          <w:spacing w:val="-1"/>
        </w:rPr>
        <w:t>A</w:t>
      </w:r>
      <w:r>
        <w:rPr>
          <w:rFonts w:ascii="Garamond" w:eastAsia="Garamond" w:hAnsi="Garamond" w:cs="Garamond"/>
          <w:b/>
        </w:rPr>
        <w:t>nne</w:t>
      </w:r>
      <w:r>
        <w:rPr>
          <w:rFonts w:ascii="Garamond" w:eastAsia="Garamond" w:hAnsi="Garamond" w:cs="Garamond"/>
          <w:b/>
          <w:spacing w:val="1"/>
        </w:rPr>
        <w:t>x</w:t>
      </w:r>
      <w:r>
        <w:rPr>
          <w:rFonts w:ascii="Garamond" w:eastAsia="Garamond" w:hAnsi="Garamond" w:cs="Garamond"/>
          <w:b/>
        </w:rPr>
        <w:t>u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e</w:t>
      </w:r>
      <w:r>
        <w:rPr>
          <w:rFonts w:ascii="Garamond" w:eastAsia="Garamond" w:hAnsi="Garamond" w:cs="Garamond"/>
          <w:b/>
          <w:spacing w:val="-7"/>
        </w:rPr>
        <w:t xml:space="preserve"> </w:t>
      </w:r>
      <w:r>
        <w:rPr>
          <w:rFonts w:ascii="Garamond" w:eastAsia="Garamond" w:hAnsi="Garamond" w:cs="Garamond"/>
          <w:b/>
        </w:rPr>
        <w:t>–</w:t>
      </w:r>
      <w:r>
        <w:rPr>
          <w:rFonts w:ascii="Garamond" w:eastAsia="Garamond" w:hAnsi="Garamond" w:cs="Garamond"/>
          <w:b/>
          <w:spacing w:val="1"/>
        </w:rPr>
        <w:t xml:space="preserve"> </w:t>
      </w:r>
      <w:r>
        <w:rPr>
          <w:rFonts w:ascii="Garamond" w:eastAsia="Garamond" w:hAnsi="Garamond" w:cs="Garamond"/>
          <w:b/>
        </w:rPr>
        <w:t>Remune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at</w:t>
      </w:r>
      <w:r>
        <w:rPr>
          <w:rFonts w:ascii="Garamond" w:eastAsia="Garamond" w:hAnsi="Garamond" w:cs="Garamond"/>
          <w:b/>
          <w:spacing w:val="-1"/>
        </w:rPr>
        <w:t>i</w:t>
      </w:r>
      <w:r>
        <w:rPr>
          <w:rFonts w:ascii="Garamond" w:eastAsia="Garamond" w:hAnsi="Garamond" w:cs="Garamond"/>
          <w:b/>
        </w:rPr>
        <w:t>on</w:t>
      </w:r>
      <w:r>
        <w:rPr>
          <w:rFonts w:ascii="Garamond" w:eastAsia="Garamond" w:hAnsi="Garamond" w:cs="Garamond"/>
          <w:b/>
          <w:spacing w:val="-12"/>
        </w:rPr>
        <w:t xml:space="preserve"> </w:t>
      </w:r>
      <w:r>
        <w:rPr>
          <w:rFonts w:ascii="Garamond" w:eastAsia="Garamond" w:hAnsi="Garamond" w:cs="Garamond"/>
          <w:b/>
        </w:rPr>
        <w:t xml:space="preserve">of </w:t>
      </w:r>
      <w:r>
        <w:rPr>
          <w:rFonts w:ascii="Garamond" w:eastAsia="Garamond" w:hAnsi="Garamond" w:cs="Garamond"/>
          <w:b/>
          <w:w w:val="99"/>
        </w:rPr>
        <w:t>F</w:t>
      </w:r>
      <w:r>
        <w:rPr>
          <w:rFonts w:ascii="Garamond" w:eastAsia="Garamond" w:hAnsi="Garamond" w:cs="Garamond"/>
          <w:b/>
          <w:spacing w:val="-1"/>
          <w:w w:val="99"/>
        </w:rPr>
        <w:t>o</w:t>
      </w:r>
      <w:r>
        <w:rPr>
          <w:rFonts w:ascii="Garamond" w:eastAsia="Garamond" w:hAnsi="Garamond" w:cs="Garamond"/>
          <w:b/>
          <w:w w:val="99"/>
        </w:rPr>
        <w:t>under</w:t>
      </w:r>
    </w:p>
    <w:p w14:paraId="4D499177" w14:textId="77777777" w:rsidR="002874F5" w:rsidRDefault="002874F5">
      <w:pPr>
        <w:spacing w:before="1" w:line="240" w:lineRule="exact"/>
        <w:rPr>
          <w:sz w:val="24"/>
          <w:szCs w:val="24"/>
        </w:rPr>
      </w:pPr>
    </w:p>
    <w:p w14:paraId="2FA31FDC" w14:textId="242DC652" w:rsidR="002874F5" w:rsidRDefault="00A624D4" w:rsidP="008E374F">
      <w:pPr>
        <w:ind w:left="4029" w:right="4035"/>
        <w:jc w:val="center"/>
        <w:rPr>
          <w:sz w:val="22"/>
          <w:szCs w:val="22"/>
        </w:rPr>
      </w:pPr>
      <w:r>
        <w:rPr>
          <w:rFonts w:ascii="Garamond" w:eastAsia="Garamond" w:hAnsi="Garamond" w:cs="Garamond"/>
          <w:b/>
          <w:spacing w:val="-1"/>
        </w:rPr>
        <w:t>[Si</w:t>
      </w:r>
      <w:r>
        <w:rPr>
          <w:rFonts w:ascii="Garamond" w:eastAsia="Garamond" w:hAnsi="Garamond" w:cs="Garamond"/>
          <w:b/>
          <w:spacing w:val="2"/>
        </w:rPr>
        <w:t>g</w:t>
      </w:r>
      <w:r>
        <w:rPr>
          <w:rFonts w:ascii="Garamond" w:eastAsia="Garamond" w:hAnsi="Garamond" w:cs="Garamond"/>
          <w:b/>
        </w:rPr>
        <w:t>n</w:t>
      </w:r>
      <w:r>
        <w:rPr>
          <w:rFonts w:ascii="Garamond" w:eastAsia="Garamond" w:hAnsi="Garamond" w:cs="Garamond"/>
          <w:b/>
          <w:spacing w:val="1"/>
        </w:rPr>
        <w:t>a</w:t>
      </w:r>
      <w:r>
        <w:rPr>
          <w:rFonts w:ascii="Garamond" w:eastAsia="Garamond" w:hAnsi="Garamond" w:cs="Garamond"/>
          <w:b/>
        </w:rPr>
        <w:t>tu</w:t>
      </w:r>
      <w:r>
        <w:rPr>
          <w:rFonts w:ascii="Garamond" w:eastAsia="Garamond" w:hAnsi="Garamond" w:cs="Garamond"/>
          <w:b/>
          <w:spacing w:val="1"/>
        </w:rPr>
        <w:t>r</w:t>
      </w:r>
      <w:r>
        <w:rPr>
          <w:rFonts w:ascii="Garamond" w:eastAsia="Garamond" w:hAnsi="Garamond" w:cs="Garamond"/>
          <w:b/>
        </w:rPr>
        <w:t>e</w:t>
      </w:r>
      <w:r>
        <w:rPr>
          <w:rFonts w:ascii="Garamond" w:eastAsia="Garamond" w:hAnsi="Garamond" w:cs="Garamond"/>
          <w:b/>
          <w:spacing w:val="-9"/>
        </w:rPr>
        <w:t xml:space="preserve"> </w:t>
      </w:r>
      <w:r>
        <w:rPr>
          <w:rFonts w:ascii="Garamond" w:eastAsia="Garamond" w:hAnsi="Garamond" w:cs="Garamond"/>
          <w:b/>
        </w:rPr>
        <w:t>to</w:t>
      </w:r>
      <w:r>
        <w:rPr>
          <w:rFonts w:ascii="Garamond" w:eastAsia="Garamond" w:hAnsi="Garamond" w:cs="Garamond"/>
          <w:b/>
          <w:spacing w:val="-2"/>
        </w:rPr>
        <w:t xml:space="preserve"> </w:t>
      </w:r>
      <w:r>
        <w:rPr>
          <w:rFonts w:ascii="Garamond" w:eastAsia="Garamond" w:hAnsi="Garamond" w:cs="Garamond"/>
          <w:b/>
          <w:w w:val="99"/>
        </w:rPr>
        <w:t>f</w:t>
      </w:r>
      <w:r>
        <w:rPr>
          <w:rFonts w:ascii="Garamond" w:eastAsia="Garamond" w:hAnsi="Garamond" w:cs="Garamond"/>
          <w:b/>
          <w:spacing w:val="-1"/>
          <w:w w:val="99"/>
        </w:rPr>
        <w:t>o</w:t>
      </w:r>
      <w:r>
        <w:rPr>
          <w:rFonts w:ascii="Garamond" w:eastAsia="Garamond" w:hAnsi="Garamond" w:cs="Garamond"/>
          <w:b/>
          <w:spacing w:val="1"/>
          <w:w w:val="99"/>
        </w:rPr>
        <w:t>ll</w:t>
      </w:r>
      <w:r>
        <w:rPr>
          <w:rFonts w:ascii="Garamond" w:eastAsia="Garamond" w:hAnsi="Garamond" w:cs="Garamond"/>
          <w:b/>
          <w:w w:val="99"/>
        </w:rPr>
        <w:t>ow</w:t>
      </w:r>
    </w:p>
    <w:sectPr w:rsidR="002874F5">
      <w:headerReference w:type="default" r:id="rId7"/>
      <w:footerReference w:type="default" r:id="rId8"/>
      <w:pgSz w:w="11920" w:h="16840"/>
      <w:pgMar w:top="1540" w:right="1020" w:bottom="280" w:left="1020" w:header="85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9A278" w14:textId="77777777" w:rsidR="00A624D4" w:rsidRDefault="00A624D4">
      <w:r>
        <w:separator/>
      </w:r>
    </w:p>
  </w:endnote>
  <w:endnote w:type="continuationSeparator" w:id="0">
    <w:p w14:paraId="01D0F8B9" w14:textId="77777777" w:rsidR="00A624D4" w:rsidRDefault="00A6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CCD9A" w14:textId="77777777" w:rsidR="008E374F" w:rsidRDefault="008E374F" w:rsidP="00D419CC">
    <w:pPr>
      <w:pStyle w:val="Footer"/>
      <w:jc w:val="right"/>
    </w:pPr>
    <w:r>
      <w:t>www.vPlus.co.in</w:t>
    </w:r>
  </w:p>
  <w:p w14:paraId="799E0898" w14:textId="77777777" w:rsidR="002874F5" w:rsidRDefault="002874F5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8E3F9" w14:textId="77777777" w:rsidR="00A624D4" w:rsidRDefault="00A624D4">
      <w:r>
        <w:separator/>
      </w:r>
    </w:p>
  </w:footnote>
  <w:footnote w:type="continuationSeparator" w:id="0">
    <w:p w14:paraId="58015C3D" w14:textId="77777777" w:rsidR="00A624D4" w:rsidRDefault="00A62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8B65B" w14:textId="77777777" w:rsidR="008E374F" w:rsidRDefault="008E374F" w:rsidP="00D419CC">
    <w:pPr>
      <w:pStyle w:val="Header"/>
    </w:pPr>
    <w:r>
      <w:rPr>
        <w:noProof/>
      </w:rPr>
      <w:drawing>
        <wp:anchor distT="0" distB="0" distL="114300" distR="114300" simplePos="0" relativeHeight="251660800" behindDoc="1" locked="0" layoutInCell="1" allowOverlap="1" wp14:anchorId="5F5A6393" wp14:editId="29AAEB93">
          <wp:simplePos x="0" y="0"/>
          <wp:positionH relativeFrom="column">
            <wp:posOffset>885825</wp:posOffset>
          </wp:positionH>
          <wp:positionV relativeFrom="paragraph">
            <wp:posOffset>3241040</wp:posOffset>
          </wp:positionV>
          <wp:extent cx="4781550" cy="411480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1550" cy="41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(On Company Letterhead)</w:t>
    </w:r>
  </w:p>
  <w:p w14:paraId="39788385" w14:textId="77777777" w:rsidR="008E374F" w:rsidRDefault="008E374F">
    <w:pPr>
      <w:pStyle w:val="Header"/>
    </w:pPr>
  </w:p>
  <w:p w14:paraId="58A1C11C" w14:textId="6E2ACF90" w:rsidR="002874F5" w:rsidRDefault="002874F5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8B6F4C"/>
    <w:multiLevelType w:val="multilevel"/>
    <w:tmpl w:val="07D0FD9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F5"/>
    <w:rsid w:val="002874F5"/>
    <w:rsid w:val="008E374F"/>
    <w:rsid w:val="00A6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37B13C"/>
  <w15:docId w15:val="{BA162AE0-9B0C-4FD7-9962-4998CEEAB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E37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374F"/>
  </w:style>
  <w:style w:type="paragraph" w:styleId="Footer">
    <w:name w:val="footer"/>
    <w:basedOn w:val="Normal"/>
    <w:link w:val="FooterChar"/>
    <w:uiPriority w:val="99"/>
    <w:unhideWhenUsed/>
    <w:rsid w:val="008E37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3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3180</Words>
  <Characters>18131</Characters>
  <Application>Microsoft Office Word</Application>
  <DocSecurity>0</DocSecurity>
  <Lines>151</Lines>
  <Paragraphs>42</Paragraphs>
  <ScaleCrop>false</ScaleCrop>
  <Company/>
  <LinksUpToDate>false</LinksUpToDate>
  <CharactersWithSpaces>21269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Abhay Jaiswal</cp:lastModifiedBy>
  <cp:revision>2</cp:revision>
  <dcterms:created xsi:type="dcterms:W3CDTF">2020-08-03T11:58:00Z</dcterms:created>
  <dcterms:modified xsi:type="dcterms:W3CDTF">2020-08-03T12:01:00Z</dcterms:modified>
</cp:coreProperties>
</file>